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A7454A" w14:textId="6E04C813" w:rsidR="00EA39C4" w:rsidRPr="00655957" w:rsidRDefault="006C1E5A" w:rsidP="00EA39C4">
      <w:pPr>
        <w:pStyle w:val="Heading1"/>
        <w:pBdr>
          <w:bottom w:val="single" w:sz="4" w:space="1" w:color="17365D" w:themeColor="text2" w:themeShade="BF"/>
        </w:pBdr>
        <w:rPr>
          <w:rFonts w:ascii="Arial" w:hAnsi="Arial" w:cs="Arial"/>
        </w:rPr>
      </w:pPr>
      <w:r w:rsidRPr="00655957">
        <w:rPr>
          <w:rFonts w:ascii="Arial" w:hAnsi="Arial" w:cs="Arial"/>
        </w:rPr>
        <w:t>Commitment to Performance</w:t>
      </w:r>
    </w:p>
    <w:p w14:paraId="0819E75A" w14:textId="77777777" w:rsidR="00EA39C4" w:rsidRPr="00C17584" w:rsidRDefault="00EA39C4" w:rsidP="00987344">
      <w:pPr>
        <w:pStyle w:val="Heading3"/>
        <w:rPr>
          <w:sz w:val="24"/>
          <w:szCs w:val="24"/>
        </w:rPr>
      </w:pPr>
      <w:r w:rsidRPr="00C17584">
        <w:rPr>
          <w:sz w:val="24"/>
          <w:szCs w:val="24"/>
        </w:rPr>
        <w:t xml:space="preserve">Credit </w:t>
      </w:r>
      <w:r w:rsidR="006C1E5A" w:rsidRPr="00C17584">
        <w:rPr>
          <w:sz w:val="24"/>
          <w:szCs w:val="24"/>
        </w:rPr>
        <w:t>5</w:t>
      </w:r>
    </w:p>
    <w:p w14:paraId="5E9484D7" w14:textId="094A1E0B" w:rsidR="00EA39C4" w:rsidRPr="00C17584" w:rsidRDefault="00EA39C4">
      <w:pPr>
        <w:pStyle w:val="Heading3"/>
        <w:rPr>
          <w:sz w:val="24"/>
          <w:szCs w:val="24"/>
        </w:rPr>
      </w:pPr>
      <w:r w:rsidRPr="00C17584">
        <w:rPr>
          <w:bCs w:val="0"/>
          <w:caps w:val="0"/>
          <w:sz w:val="24"/>
          <w:szCs w:val="24"/>
        </w:rPr>
        <w:t>Design Review Submission</w:t>
      </w:r>
      <w:r w:rsidRPr="00C17584">
        <w:rPr>
          <w:bCs w:val="0"/>
          <w:caps w:val="0"/>
          <w:sz w:val="24"/>
          <w:szCs w:val="24"/>
        </w:rPr>
        <w:tab/>
      </w:r>
      <w:sdt>
        <w:sdtPr>
          <w:rPr>
            <w:bCs w:val="0"/>
            <w:caps w:val="0"/>
            <w:sz w:val="24"/>
            <w:szCs w:val="24"/>
          </w:rPr>
          <w:id w:val="-508749993"/>
          <w14:checkbox>
            <w14:checked w14:val="0"/>
            <w14:checkedState w14:val="2612" w14:font="MS Gothic"/>
            <w14:uncheckedState w14:val="2610" w14:font="MS Gothic"/>
          </w14:checkbox>
        </w:sdtPr>
        <w:sdtEndPr/>
        <w:sdtContent>
          <w:r w:rsidR="0035212B" w:rsidRPr="00C17584">
            <w:rPr>
              <w:rFonts w:ascii="Segoe UI Symbol" w:eastAsia="MS Gothic" w:hAnsi="Segoe UI Symbol" w:cs="Segoe UI Symbol"/>
              <w:bCs w:val="0"/>
              <w:caps w:val="0"/>
              <w:sz w:val="24"/>
              <w:szCs w:val="24"/>
            </w:rPr>
            <w:t>☐</w:t>
          </w:r>
        </w:sdtContent>
      </w:sdt>
      <w:r w:rsidRPr="00C17584">
        <w:rPr>
          <w:bCs w:val="0"/>
          <w:caps w:val="0"/>
          <w:sz w:val="24"/>
          <w:szCs w:val="24"/>
        </w:rPr>
        <w:tab/>
        <w:t>As Built Submission</w:t>
      </w:r>
      <w:r w:rsidRPr="00C17584">
        <w:rPr>
          <w:bCs w:val="0"/>
          <w:caps w:val="0"/>
          <w:sz w:val="24"/>
          <w:szCs w:val="24"/>
        </w:rPr>
        <w:tab/>
      </w:r>
      <w:r w:rsidR="0035212B" w:rsidRPr="00C17584">
        <w:rPr>
          <w:bCs w:val="0"/>
          <w:caps w:val="0"/>
          <w:sz w:val="24"/>
          <w:szCs w:val="24"/>
        </w:rPr>
        <w:t xml:space="preserve"> </w:t>
      </w:r>
      <w:sdt>
        <w:sdtPr>
          <w:rPr>
            <w:bCs w:val="0"/>
            <w:caps w:val="0"/>
            <w:sz w:val="24"/>
            <w:szCs w:val="24"/>
          </w:rPr>
          <w:id w:val="690806555"/>
          <w14:checkbox>
            <w14:checked w14:val="0"/>
            <w14:checkedState w14:val="2612" w14:font="MS Gothic"/>
            <w14:uncheckedState w14:val="2610" w14:font="MS Gothic"/>
          </w14:checkbox>
        </w:sdtPr>
        <w:sdtEndPr/>
        <w:sdtContent>
          <w:r w:rsidR="00550A9B">
            <w:rPr>
              <w:rFonts w:ascii="MS Gothic" w:eastAsia="MS Gothic" w:hAnsi="MS Gothic" w:hint="eastAsia"/>
              <w:bCs w:val="0"/>
              <w:caps w:val="0"/>
              <w:sz w:val="24"/>
              <w:szCs w:val="24"/>
            </w:rPr>
            <w:t>☐</w:t>
          </w:r>
        </w:sdtContent>
      </w:sdt>
      <w:r w:rsidRPr="00C17584">
        <w:rPr>
          <w:sz w:val="24"/>
          <w:szCs w:val="24"/>
        </w:rPr>
        <w:t xml:space="preserve"> </w:t>
      </w:r>
    </w:p>
    <w:tbl>
      <w:tblPr>
        <w:tblStyle w:val="Style1"/>
        <w:tblW w:w="0" w:type="auto"/>
        <w:tblLook w:val="04A0" w:firstRow="1" w:lastRow="0" w:firstColumn="1" w:lastColumn="0" w:noHBand="0" w:noVBand="1"/>
      </w:tblPr>
      <w:tblGrid>
        <w:gridCol w:w="3510"/>
        <w:gridCol w:w="1080"/>
        <w:gridCol w:w="3173"/>
        <w:gridCol w:w="1417"/>
      </w:tblGrid>
      <w:tr w:rsidR="00EA39C4" w:rsidRPr="00FD5DDF" w14:paraId="7BE1713B" w14:textId="77777777" w:rsidTr="00B80E17">
        <w:tc>
          <w:tcPr>
            <w:tcW w:w="3510" w:type="dxa"/>
            <w:vAlign w:val="center"/>
          </w:tcPr>
          <w:p w14:paraId="02B903DA" w14:textId="77777777" w:rsidR="00EA39C4" w:rsidRPr="00C17584" w:rsidRDefault="00EA39C4">
            <w:pPr>
              <w:pStyle w:val="Heading3"/>
              <w:rPr>
                <w:sz w:val="24"/>
                <w:szCs w:val="24"/>
              </w:rPr>
            </w:pPr>
            <w:r w:rsidRPr="00C17584">
              <w:rPr>
                <w:sz w:val="24"/>
                <w:szCs w:val="24"/>
              </w:rPr>
              <w:t>Total Points available:</w:t>
            </w:r>
          </w:p>
        </w:tc>
        <w:tc>
          <w:tcPr>
            <w:tcW w:w="1080" w:type="dxa"/>
            <w:vAlign w:val="center"/>
          </w:tcPr>
          <w:p w14:paraId="0ED56A36" w14:textId="77777777" w:rsidR="00EA39C4" w:rsidRPr="00C17584" w:rsidRDefault="00EA39C4">
            <w:pPr>
              <w:pStyle w:val="Heading3"/>
              <w:rPr>
                <w:sz w:val="24"/>
                <w:szCs w:val="24"/>
              </w:rPr>
            </w:pPr>
            <w:r w:rsidRPr="00C17584">
              <w:rPr>
                <w:sz w:val="24"/>
                <w:szCs w:val="24"/>
              </w:rPr>
              <w:t>2</w:t>
            </w:r>
          </w:p>
        </w:tc>
        <w:tc>
          <w:tcPr>
            <w:tcW w:w="3173" w:type="dxa"/>
            <w:vAlign w:val="center"/>
          </w:tcPr>
          <w:p w14:paraId="2C584CF2" w14:textId="77777777" w:rsidR="00EA39C4" w:rsidRPr="00C17584" w:rsidRDefault="00EA39C4">
            <w:pPr>
              <w:pStyle w:val="Heading3"/>
              <w:rPr>
                <w:sz w:val="24"/>
                <w:szCs w:val="24"/>
              </w:rPr>
            </w:pPr>
            <w:r w:rsidRPr="00C17584">
              <w:rPr>
                <w:sz w:val="24"/>
                <w:szCs w:val="24"/>
              </w:rPr>
              <w:t>Points claimed:</w:t>
            </w:r>
          </w:p>
        </w:tc>
        <w:tc>
          <w:tcPr>
            <w:tcW w:w="1417" w:type="dxa"/>
            <w:vAlign w:val="center"/>
          </w:tcPr>
          <w:p w14:paraId="528CBAA7" w14:textId="77777777" w:rsidR="00EA39C4" w:rsidRPr="00C17584" w:rsidRDefault="00636339">
            <w:pPr>
              <w:pStyle w:val="Heading3"/>
              <w:rPr>
                <w:sz w:val="24"/>
                <w:szCs w:val="24"/>
              </w:rPr>
            </w:pPr>
            <w:r w:rsidRPr="00C17584">
              <w:rPr>
                <w:sz w:val="24"/>
                <w:szCs w:val="24"/>
              </w:rPr>
              <w:t>[</w:t>
            </w:r>
            <w:r w:rsidR="00EA39C4" w:rsidRPr="00C17584">
              <w:rPr>
                <w:sz w:val="24"/>
                <w:szCs w:val="24"/>
              </w:rPr>
              <w:t>#</w:t>
            </w:r>
            <w:r w:rsidRPr="00C17584">
              <w:rPr>
                <w:sz w:val="24"/>
                <w:szCs w:val="24"/>
              </w:rPr>
              <w:t>]</w:t>
            </w:r>
          </w:p>
        </w:tc>
      </w:tr>
    </w:tbl>
    <w:p w14:paraId="12C1D91A" w14:textId="77777777" w:rsidR="00EA39C4" w:rsidRPr="001B7F80" w:rsidRDefault="006C1E5A" w:rsidP="00CF5C7F">
      <w:pPr>
        <w:spacing w:before="120"/>
        <w:rPr>
          <w:rFonts w:ascii="Arial" w:hAnsi="Arial" w:cs="Arial"/>
          <w:sz w:val="20"/>
          <w:szCs w:val="20"/>
        </w:rPr>
      </w:pPr>
      <w:r w:rsidRPr="001B7F80">
        <w:rPr>
          <w:rFonts w:ascii="Arial" w:hAnsi="Arial" w:cs="Arial"/>
          <w:sz w:val="20"/>
          <w:szCs w:val="20"/>
        </w:rPr>
        <w:t xml:space="preserve">The project team has committed to set targets, measure and monitor environmental performance in the following ways: </w:t>
      </w:r>
      <w:r w:rsidRPr="001B7F80">
        <w:rPr>
          <w:rStyle w:val="DocumentTextbody"/>
          <w:rFonts w:ascii="Arial" w:hAnsi="Arial" w:cs="Arial"/>
          <w:sz w:val="20"/>
          <w:szCs w:val="20"/>
        </w:rPr>
        <w:t xml:space="preserve"> </w:t>
      </w:r>
    </w:p>
    <w:tbl>
      <w:tblPr>
        <w:tblStyle w:val="Style1"/>
        <w:tblW w:w="5000" w:type="pct"/>
        <w:tblLook w:val="00E0" w:firstRow="1" w:lastRow="1" w:firstColumn="1" w:lastColumn="0" w:noHBand="0" w:noVBand="0"/>
      </w:tblPr>
      <w:tblGrid>
        <w:gridCol w:w="530"/>
        <w:gridCol w:w="1987"/>
        <w:gridCol w:w="4254"/>
        <w:gridCol w:w="1274"/>
        <w:gridCol w:w="1198"/>
      </w:tblGrid>
      <w:tr w:rsidR="0026389D" w:rsidRPr="001B7F80" w14:paraId="75207748" w14:textId="77777777" w:rsidTr="304BDF51">
        <w:tc>
          <w:tcPr>
            <w:tcW w:w="287" w:type="pct"/>
            <w:vAlign w:val="center"/>
          </w:tcPr>
          <w:p w14:paraId="31B266E1" w14:textId="77777777" w:rsidR="00017B56" w:rsidRPr="001B7F80" w:rsidRDefault="00017B56" w:rsidP="00CF5C7F">
            <w:pPr>
              <w:spacing w:before="120"/>
              <w:jc w:val="center"/>
              <w:rPr>
                <w:rStyle w:val="StyleBold"/>
                <w:rFonts w:ascii="Arial" w:hAnsi="Arial" w:cs="Arial"/>
                <w:bCs w:val="0"/>
                <w:caps/>
                <w:color w:val="365F91" w:themeColor="accent1" w:themeShade="BF"/>
                <w:sz w:val="20"/>
                <w:szCs w:val="20"/>
              </w:rPr>
            </w:pPr>
          </w:p>
        </w:tc>
        <w:tc>
          <w:tcPr>
            <w:tcW w:w="1075" w:type="pct"/>
            <w:vAlign w:val="center"/>
          </w:tcPr>
          <w:p w14:paraId="24219491" w14:textId="77777777" w:rsidR="00017B56" w:rsidRPr="001B7F80" w:rsidRDefault="001C0659" w:rsidP="00CF5C7F">
            <w:pPr>
              <w:spacing w:before="120"/>
              <w:rPr>
                <w:rStyle w:val="StyleBold"/>
                <w:rFonts w:ascii="Arial" w:hAnsi="Arial" w:cs="Arial"/>
                <w:bCs w:val="0"/>
                <w:caps/>
                <w:color w:val="365F91" w:themeColor="accent1" w:themeShade="BF"/>
                <w:sz w:val="20"/>
                <w:szCs w:val="20"/>
              </w:rPr>
            </w:pPr>
            <w:r w:rsidRPr="001B7F80">
              <w:rPr>
                <w:rStyle w:val="StyleBold"/>
                <w:rFonts w:ascii="Arial" w:hAnsi="Arial" w:cs="Arial"/>
                <w:sz w:val="20"/>
                <w:szCs w:val="20"/>
              </w:rPr>
              <w:t>Criteria</w:t>
            </w:r>
          </w:p>
        </w:tc>
        <w:tc>
          <w:tcPr>
            <w:tcW w:w="2301" w:type="pct"/>
            <w:vAlign w:val="center"/>
          </w:tcPr>
          <w:p w14:paraId="374D3573" w14:textId="77777777" w:rsidR="00017B56" w:rsidRPr="001B7F80" w:rsidRDefault="00017B56" w:rsidP="00CF5C7F">
            <w:pPr>
              <w:spacing w:before="120"/>
              <w:rPr>
                <w:rStyle w:val="StyleBold"/>
                <w:rFonts w:ascii="Arial" w:hAnsi="Arial" w:cs="Arial"/>
                <w:bCs w:val="0"/>
                <w:caps/>
                <w:color w:val="365F91" w:themeColor="accent1" w:themeShade="BF"/>
                <w:sz w:val="20"/>
                <w:szCs w:val="20"/>
              </w:rPr>
            </w:pPr>
            <w:r w:rsidRPr="001B7F80">
              <w:rPr>
                <w:rStyle w:val="StyleBold"/>
                <w:rFonts w:ascii="Arial" w:hAnsi="Arial" w:cs="Arial"/>
                <w:sz w:val="20"/>
                <w:szCs w:val="20"/>
              </w:rPr>
              <w:t>Description</w:t>
            </w:r>
          </w:p>
        </w:tc>
        <w:tc>
          <w:tcPr>
            <w:tcW w:w="689" w:type="pct"/>
            <w:vAlign w:val="center"/>
          </w:tcPr>
          <w:p w14:paraId="28084E27" w14:textId="77777777" w:rsidR="00017B56" w:rsidRPr="001B7F80" w:rsidRDefault="00017B56" w:rsidP="00CF5C7F">
            <w:pPr>
              <w:spacing w:before="120"/>
              <w:jc w:val="center"/>
              <w:rPr>
                <w:rStyle w:val="StyleBold"/>
                <w:rFonts w:ascii="Arial" w:hAnsi="Arial" w:cs="Arial"/>
                <w:bCs w:val="0"/>
                <w:caps/>
                <w:color w:val="365F91" w:themeColor="accent1" w:themeShade="BF"/>
                <w:sz w:val="20"/>
                <w:szCs w:val="20"/>
              </w:rPr>
            </w:pPr>
            <w:r w:rsidRPr="001B7F80">
              <w:rPr>
                <w:rStyle w:val="StyleBold"/>
                <w:rFonts w:ascii="Arial" w:hAnsi="Arial" w:cs="Arial"/>
                <w:sz w:val="20"/>
                <w:szCs w:val="20"/>
              </w:rPr>
              <w:t>Points Available</w:t>
            </w:r>
          </w:p>
        </w:tc>
        <w:tc>
          <w:tcPr>
            <w:tcW w:w="648" w:type="pct"/>
            <w:vAlign w:val="center"/>
          </w:tcPr>
          <w:p w14:paraId="61AAEBAF" w14:textId="77777777" w:rsidR="00017B56" w:rsidRPr="001B7F80" w:rsidRDefault="00017B56" w:rsidP="00CF5C7F">
            <w:pPr>
              <w:spacing w:before="120"/>
              <w:jc w:val="center"/>
              <w:rPr>
                <w:rStyle w:val="StyleBold"/>
                <w:rFonts w:ascii="Arial" w:hAnsi="Arial" w:cs="Arial"/>
                <w:bCs w:val="0"/>
                <w:caps/>
                <w:color w:val="365F91" w:themeColor="accent1" w:themeShade="BF"/>
                <w:sz w:val="20"/>
                <w:szCs w:val="20"/>
              </w:rPr>
            </w:pPr>
            <w:r w:rsidRPr="001B7F80">
              <w:rPr>
                <w:rStyle w:val="StyleBold"/>
                <w:rFonts w:ascii="Arial" w:hAnsi="Arial" w:cs="Arial"/>
                <w:sz w:val="20"/>
                <w:szCs w:val="20"/>
              </w:rPr>
              <w:t>Points Claimed</w:t>
            </w:r>
          </w:p>
        </w:tc>
      </w:tr>
      <w:tr w:rsidR="006C1E5A" w:rsidRPr="001B7F80" w14:paraId="2C384636" w14:textId="77777777" w:rsidTr="304BDF51">
        <w:tc>
          <w:tcPr>
            <w:tcW w:w="287" w:type="pct"/>
          </w:tcPr>
          <w:p w14:paraId="798CF5C5" w14:textId="77777777" w:rsidR="006C1E5A" w:rsidRPr="001B7F80" w:rsidRDefault="006C1E5A" w:rsidP="00CF5C7F">
            <w:pPr>
              <w:spacing w:before="120"/>
              <w:rPr>
                <w:rFonts w:ascii="Arial" w:hAnsi="Arial" w:cs="Arial"/>
                <w:b/>
                <w:sz w:val="20"/>
                <w:szCs w:val="20"/>
              </w:rPr>
            </w:pPr>
            <w:r w:rsidRPr="001B7F80">
              <w:rPr>
                <w:rFonts w:ascii="Arial" w:hAnsi="Arial" w:cs="Arial"/>
                <w:b/>
                <w:sz w:val="20"/>
                <w:szCs w:val="20"/>
              </w:rPr>
              <w:t>5.1</w:t>
            </w:r>
          </w:p>
        </w:tc>
        <w:tc>
          <w:tcPr>
            <w:tcW w:w="1075" w:type="pct"/>
          </w:tcPr>
          <w:p w14:paraId="2FBD8712" w14:textId="77777777" w:rsidR="006C1E5A" w:rsidRPr="001B7F80" w:rsidRDefault="006C1E5A" w:rsidP="00CF5C7F">
            <w:pPr>
              <w:spacing w:before="120"/>
              <w:rPr>
                <w:rFonts w:ascii="Arial" w:hAnsi="Arial" w:cs="Arial"/>
                <w:b/>
                <w:sz w:val="20"/>
                <w:szCs w:val="20"/>
              </w:rPr>
            </w:pPr>
            <w:r w:rsidRPr="001B7F80">
              <w:rPr>
                <w:rFonts w:ascii="Arial" w:hAnsi="Arial" w:cs="Arial"/>
                <w:b/>
                <w:sz w:val="20"/>
                <w:szCs w:val="20"/>
              </w:rPr>
              <w:t xml:space="preserve">Environmental Building Performance </w:t>
            </w:r>
          </w:p>
        </w:tc>
        <w:tc>
          <w:tcPr>
            <w:tcW w:w="2301" w:type="pct"/>
          </w:tcPr>
          <w:p w14:paraId="14F384CC" w14:textId="3175CE54" w:rsidR="006C1E5A" w:rsidRPr="001B7F80" w:rsidRDefault="006C1E5A" w:rsidP="00CF5C7F">
            <w:pPr>
              <w:spacing w:before="120"/>
              <w:rPr>
                <w:rFonts w:ascii="Arial" w:hAnsi="Arial" w:cs="Arial"/>
                <w:sz w:val="20"/>
                <w:szCs w:val="20"/>
              </w:rPr>
            </w:pPr>
            <w:r w:rsidRPr="304BDF51">
              <w:rPr>
                <w:rFonts w:ascii="Arial" w:hAnsi="Arial" w:cs="Arial"/>
                <w:sz w:val="20"/>
                <w:szCs w:val="20"/>
              </w:rPr>
              <w:t>A commitment to set targets and measure results for environmental performance</w:t>
            </w:r>
            <w:r w:rsidR="161E0AF1" w:rsidRPr="304BDF51">
              <w:rPr>
                <w:rFonts w:ascii="Arial" w:hAnsi="Arial" w:cs="Arial"/>
                <w:sz w:val="20"/>
                <w:szCs w:val="20"/>
              </w:rPr>
              <w:t xml:space="preserve"> of the building.</w:t>
            </w:r>
          </w:p>
        </w:tc>
        <w:tc>
          <w:tcPr>
            <w:tcW w:w="689" w:type="pct"/>
            <w:vAlign w:val="center"/>
          </w:tcPr>
          <w:p w14:paraId="5D3A55FB" w14:textId="77777777" w:rsidR="006C1E5A" w:rsidRPr="001B7F80" w:rsidRDefault="006C1E5A" w:rsidP="00CF5C7F">
            <w:pPr>
              <w:spacing w:before="120"/>
              <w:jc w:val="center"/>
              <w:rPr>
                <w:rFonts w:ascii="Arial" w:hAnsi="Arial" w:cs="Arial"/>
                <w:sz w:val="20"/>
                <w:szCs w:val="20"/>
              </w:rPr>
            </w:pPr>
            <w:r w:rsidRPr="001B7F80">
              <w:rPr>
                <w:rFonts w:ascii="Arial" w:hAnsi="Arial" w:cs="Arial"/>
                <w:sz w:val="20"/>
                <w:szCs w:val="20"/>
              </w:rPr>
              <w:t>1</w:t>
            </w:r>
          </w:p>
        </w:tc>
        <w:tc>
          <w:tcPr>
            <w:tcW w:w="648" w:type="pct"/>
            <w:vAlign w:val="center"/>
          </w:tcPr>
          <w:p w14:paraId="22017027" w14:textId="77777777" w:rsidR="006C1E5A" w:rsidRPr="001B7F80" w:rsidRDefault="00550A9B" w:rsidP="00CF5C7F">
            <w:pPr>
              <w:spacing w:before="120"/>
              <w:jc w:val="center"/>
              <w:rPr>
                <w:rFonts w:ascii="Arial" w:hAnsi="Arial" w:cs="Arial"/>
                <w:sz w:val="20"/>
                <w:szCs w:val="20"/>
              </w:rPr>
            </w:pPr>
            <w:sdt>
              <w:sdtPr>
                <w:rPr>
                  <w:rFonts w:ascii="Arial" w:hAnsi="Arial" w:cs="Arial"/>
                  <w:sz w:val="20"/>
                  <w:szCs w:val="20"/>
                </w:rPr>
                <w:id w:val="-292979604"/>
                <w14:checkbox>
                  <w14:checked w14:val="0"/>
                  <w14:checkedState w14:val="2612" w14:font="MS Gothic"/>
                  <w14:uncheckedState w14:val="2610" w14:font="MS Gothic"/>
                </w14:checkbox>
              </w:sdtPr>
              <w:sdtEndPr/>
              <w:sdtContent>
                <w:r w:rsidR="0035212B" w:rsidRPr="001B7F80">
                  <w:rPr>
                    <w:rFonts w:ascii="Segoe UI Symbol" w:eastAsia="MS Gothic" w:hAnsi="Segoe UI Symbol" w:cs="Segoe UI Symbol"/>
                    <w:sz w:val="20"/>
                    <w:szCs w:val="20"/>
                  </w:rPr>
                  <w:t>☐</w:t>
                </w:r>
              </w:sdtContent>
            </w:sdt>
            <w:r w:rsidR="0035212B" w:rsidRPr="001B7F80" w:rsidDel="0035212B">
              <w:rPr>
                <w:rFonts w:ascii="Arial" w:hAnsi="Arial" w:cs="Arial"/>
                <w:sz w:val="20"/>
                <w:szCs w:val="20"/>
              </w:rPr>
              <w:t xml:space="preserve"> </w:t>
            </w:r>
          </w:p>
        </w:tc>
      </w:tr>
      <w:tr w:rsidR="006C1E5A" w:rsidRPr="001B7F80" w14:paraId="70EDC122" w14:textId="77777777" w:rsidTr="304BDF51">
        <w:tc>
          <w:tcPr>
            <w:tcW w:w="287" w:type="pct"/>
          </w:tcPr>
          <w:p w14:paraId="05EA4862" w14:textId="77777777" w:rsidR="006C1E5A" w:rsidRPr="001B7F80" w:rsidRDefault="006C1E5A" w:rsidP="00CF5C7F">
            <w:pPr>
              <w:spacing w:before="120"/>
              <w:rPr>
                <w:rFonts w:ascii="Arial" w:hAnsi="Arial" w:cs="Arial"/>
                <w:b/>
                <w:sz w:val="20"/>
                <w:szCs w:val="20"/>
              </w:rPr>
            </w:pPr>
            <w:r w:rsidRPr="001B7F80">
              <w:rPr>
                <w:rFonts w:ascii="Arial" w:hAnsi="Arial" w:cs="Arial"/>
                <w:b/>
                <w:sz w:val="20"/>
                <w:szCs w:val="20"/>
              </w:rPr>
              <w:t>5.2</w:t>
            </w:r>
          </w:p>
        </w:tc>
        <w:tc>
          <w:tcPr>
            <w:tcW w:w="1075" w:type="pct"/>
          </w:tcPr>
          <w:p w14:paraId="07E78503" w14:textId="77777777" w:rsidR="006C1E5A" w:rsidRPr="001B7F80" w:rsidRDefault="006C1E5A" w:rsidP="00CF5C7F">
            <w:pPr>
              <w:spacing w:before="120"/>
              <w:rPr>
                <w:rFonts w:ascii="Arial" w:hAnsi="Arial" w:cs="Arial"/>
                <w:b/>
                <w:sz w:val="20"/>
                <w:szCs w:val="20"/>
              </w:rPr>
            </w:pPr>
            <w:r w:rsidRPr="001B7F80">
              <w:rPr>
                <w:rFonts w:ascii="Arial" w:hAnsi="Arial" w:cs="Arial"/>
                <w:b/>
                <w:sz w:val="20"/>
                <w:szCs w:val="20"/>
              </w:rPr>
              <w:t>End of Life Waste Performance</w:t>
            </w:r>
          </w:p>
        </w:tc>
        <w:tc>
          <w:tcPr>
            <w:tcW w:w="2301" w:type="pct"/>
          </w:tcPr>
          <w:p w14:paraId="57E67A69" w14:textId="77777777" w:rsidR="006C1E5A" w:rsidRPr="001B7F80" w:rsidRDefault="006C1E5A" w:rsidP="00CF5C7F">
            <w:pPr>
              <w:spacing w:before="120"/>
              <w:rPr>
                <w:rFonts w:ascii="Arial" w:eastAsia="Times New Roman" w:hAnsi="Arial" w:cs="Arial"/>
                <w:sz w:val="20"/>
                <w:szCs w:val="20"/>
                <w:lang w:eastAsia="en-AU"/>
              </w:rPr>
            </w:pPr>
            <w:r w:rsidRPr="001B7F80">
              <w:rPr>
                <w:rFonts w:ascii="Arial" w:hAnsi="Arial" w:cs="Arial"/>
                <w:sz w:val="20"/>
                <w:szCs w:val="20"/>
              </w:rPr>
              <w:t>A commitment to set targets and measure results that minimise construction waste from end of life of interior fitouts or other building attributes.</w:t>
            </w:r>
          </w:p>
        </w:tc>
        <w:tc>
          <w:tcPr>
            <w:tcW w:w="689" w:type="pct"/>
            <w:vAlign w:val="center"/>
          </w:tcPr>
          <w:p w14:paraId="3FF3026F" w14:textId="77777777" w:rsidR="006C1E5A" w:rsidRPr="001B7F80" w:rsidRDefault="006C1E5A" w:rsidP="00CF5C7F">
            <w:pPr>
              <w:spacing w:before="120"/>
              <w:jc w:val="center"/>
              <w:rPr>
                <w:rFonts w:ascii="Arial" w:hAnsi="Arial" w:cs="Arial"/>
                <w:sz w:val="20"/>
                <w:szCs w:val="20"/>
              </w:rPr>
            </w:pPr>
            <w:r w:rsidRPr="001B7F80">
              <w:rPr>
                <w:rFonts w:ascii="Arial" w:hAnsi="Arial" w:cs="Arial"/>
                <w:sz w:val="20"/>
                <w:szCs w:val="20"/>
              </w:rPr>
              <w:t>1</w:t>
            </w:r>
          </w:p>
        </w:tc>
        <w:tc>
          <w:tcPr>
            <w:tcW w:w="648" w:type="pct"/>
            <w:vAlign w:val="center"/>
          </w:tcPr>
          <w:p w14:paraId="68B13291" w14:textId="77777777" w:rsidR="006C1E5A" w:rsidRPr="001B7F80" w:rsidRDefault="00550A9B" w:rsidP="00CF5C7F">
            <w:pPr>
              <w:spacing w:before="120"/>
              <w:jc w:val="center"/>
              <w:rPr>
                <w:rFonts w:ascii="Arial" w:hAnsi="Arial" w:cs="Arial"/>
                <w:sz w:val="20"/>
                <w:szCs w:val="20"/>
              </w:rPr>
            </w:pPr>
            <w:sdt>
              <w:sdtPr>
                <w:rPr>
                  <w:rFonts w:ascii="Arial" w:hAnsi="Arial" w:cs="Arial"/>
                  <w:sz w:val="20"/>
                  <w:szCs w:val="20"/>
                </w:rPr>
                <w:id w:val="207922860"/>
                <w14:checkbox>
                  <w14:checked w14:val="0"/>
                  <w14:checkedState w14:val="2612" w14:font="MS Gothic"/>
                  <w14:uncheckedState w14:val="2610" w14:font="MS Gothic"/>
                </w14:checkbox>
              </w:sdtPr>
              <w:sdtEndPr/>
              <w:sdtContent>
                <w:r w:rsidR="0035212B" w:rsidRPr="001B7F80">
                  <w:rPr>
                    <w:rFonts w:ascii="Segoe UI Symbol" w:eastAsia="MS Gothic" w:hAnsi="Segoe UI Symbol" w:cs="Segoe UI Symbol"/>
                    <w:sz w:val="20"/>
                    <w:szCs w:val="20"/>
                  </w:rPr>
                  <w:t>☐</w:t>
                </w:r>
              </w:sdtContent>
            </w:sdt>
            <w:r w:rsidR="0035212B" w:rsidRPr="001B7F80" w:rsidDel="0035212B">
              <w:rPr>
                <w:rFonts w:ascii="Arial" w:hAnsi="Arial" w:cs="Arial"/>
                <w:sz w:val="20"/>
                <w:szCs w:val="20"/>
              </w:rPr>
              <w:t xml:space="preserve"> </w:t>
            </w:r>
          </w:p>
        </w:tc>
      </w:tr>
    </w:tbl>
    <w:p w14:paraId="6C173B19" w14:textId="77777777" w:rsidR="009E45D5" w:rsidRPr="00655957" w:rsidRDefault="009E45D5" w:rsidP="00543FCE">
      <w:pPr>
        <w:rPr>
          <w:rFonts w:ascii="Arial" w:hAnsi="Arial" w:cs="Arial"/>
        </w:rPr>
      </w:pPr>
      <w:bookmarkStart w:id="0" w:name="h.fwvpjw869anz"/>
      <w:bookmarkEnd w:id="0"/>
    </w:p>
    <w:p w14:paraId="524310C3" w14:textId="77777777" w:rsidR="00F052CD" w:rsidRPr="00655957" w:rsidRDefault="00F052CD" w:rsidP="00F052CD">
      <w:pPr>
        <w:pStyle w:val="Heading2"/>
        <w:rPr>
          <w:rFonts w:ascii="Arial" w:hAnsi="Arial" w:cs="Arial"/>
        </w:rPr>
      </w:pPr>
      <w:r w:rsidRPr="00655957">
        <w:rPr>
          <w:rFonts w:ascii="Arial" w:hAnsi="Arial" w:cs="Arial"/>
        </w:rPr>
        <w:t>Project-specific technical questions (formerly tc</w:t>
      </w:r>
      <w:r w:rsidRPr="00655957">
        <w:rPr>
          <w:rFonts w:ascii="Arial" w:hAnsi="Arial" w:cs="Arial"/>
          <w:sz w:val="24"/>
        </w:rPr>
        <w:t>s</w:t>
      </w:r>
      <w:r w:rsidRPr="00655957">
        <w:rPr>
          <w:rFonts w:ascii="Arial" w:hAnsi="Arial" w:cs="Arial"/>
        </w:rPr>
        <w:t xml:space="preserve"> and cir</w:t>
      </w:r>
      <w:r w:rsidRPr="00655957">
        <w:rPr>
          <w:rFonts w:ascii="Arial" w:hAnsi="Arial" w:cs="Arial"/>
          <w:sz w:val="24"/>
        </w:rPr>
        <w:t>s</w:t>
      </w:r>
      <w:r w:rsidRPr="00655957">
        <w:rPr>
          <w:rFonts w:ascii="Arial" w:hAnsi="Arial" w:cs="Arial"/>
        </w:rPr>
        <w:t xml:space="preserve">) </w:t>
      </w:r>
    </w:p>
    <w:tbl>
      <w:tblPr>
        <w:tblStyle w:val="Style1"/>
        <w:tblW w:w="5000" w:type="pct"/>
        <w:tblLook w:val="04A0" w:firstRow="1" w:lastRow="0" w:firstColumn="1" w:lastColumn="0" w:noHBand="0" w:noVBand="1"/>
      </w:tblPr>
      <w:tblGrid>
        <w:gridCol w:w="7383"/>
        <w:gridCol w:w="1860"/>
      </w:tblGrid>
      <w:tr w:rsidR="00F052CD" w:rsidRPr="00655957" w14:paraId="5AA42506" w14:textId="77777777" w:rsidTr="00957263">
        <w:tc>
          <w:tcPr>
            <w:tcW w:w="3994" w:type="pct"/>
            <w:vAlign w:val="center"/>
          </w:tcPr>
          <w:p w14:paraId="71E6EB38" w14:textId="5C4F76F4" w:rsidR="00F052CD" w:rsidRPr="00C17584" w:rsidRDefault="00F052CD" w:rsidP="00957263">
            <w:pPr>
              <w:spacing w:before="120" w:after="120"/>
              <w:rPr>
                <w:rFonts w:ascii="Arial" w:hAnsi="Arial" w:cs="Arial"/>
                <w:sz w:val="20"/>
                <w:szCs w:val="20"/>
              </w:rPr>
            </w:pPr>
            <w:r w:rsidRPr="00C17584">
              <w:rPr>
                <w:rFonts w:ascii="Arial" w:hAnsi="Arial" w:cs="Arial"/>
                <w:sz w:val="20"/>
                <w:szCs w:val="20"/>
              </w:rPr>
              <w:t xml:space="preserve">There are no project-specific </w:t>
            </w:r>
            <w:r w:rsidR="00987344">
              <w:rPr>
                <w:rFonts w:ascii="Arial" w:hAnsi="Arial" w:cs="Arial"/>
                <w:sz w:val="20"/>
                <w:szCs w:val="20"/>
              </w:rPr>
              <w:t>T</w:t>
            </w:r>
            <w:r w:rsidRPr="00C17584">
              <w:rPr>
                <w:rFonts w:ascii="Arial" w:hAnsi="Arial" w:cs="Arial"/>
                <w:sz w:val="20"/>
                <w:szCs w:val="20"/>
              </w:rPr>
              <w:t xml:space="preserve">echnical </w:t>
            </w:r>
            <w:r w:rsidR="00987344">
              <w:rPr>
                <w:rFonts w:ascii="Arial" w:hAnsi="Arial" w:cs="Arial"/>
                <w:sz w:val="20"/>
                <w:szCs w:val="20"/>
              </w:rPr>
              <w:t>Q</w:t>
            </w:r>
            <w:r w:rsidRPr="00C17584">
              <w:rPr>
                <w:rFonts w:ascii="Arial" w:hAnsi="Arial" w:cs="Arial"/>
                <w:sz w:val="20"/>
                <w:szCs w:val="20"/>
              </w:rPr>
              <w:t>uestions for this credit.</w:t>
            </w:r>
          </w:p>
        </w:tc>
        <w:sdt>
          <w:sdtPr>
            <w:rPr>
              <w:rFonts w:ascii="Arial" w:hAnsi="Arial" w:cs="Arial"/>
            </w:rPr>
            <w:id w:val="-1856186630"/>
            <w14:checkbox>
              <w14:checked w14:val="0"/>
              <w14:checkedState w14:val="2612" w14:font="MS Gothic"/>
              <w14:uncheckedState w14:val="2610" w14:font="MS Gothic"/>
            </w14:checkbox>
          </w:sdtPr>
          <w:sdtEndPr/>
          <w:sdtContent>
            <w:tc>
              <w:tcPr>
                <w:tcW w:w="1006" w:type="pct"/>
                <w:vAlign w:val="center"/>
              </w:tcPr>
              <w:p w14:paraId="42DAB024" w14:textId="77777777" w:rsidR="00F052CD" w:rsidRPr="00655957" w:rsidRDefault="00F052CD" w:rsidP="00957263">
                <w:pPr>
                  <w:spacing w:before="120" w:after="120"/>
                  <w:jc w:val="center"/>
                  <w:rPr>
                    <w:rFonts w:ascii="Arial" w:hAnsi="Arial" w:cs="Arial"/>
                  </w:rPr>
                </w:pPr>
                <w:r w:rsidRPr="00655957">
                  <w:rPr>
                    <w:rFonts w:ascii="Segoe UI Symbol" w:eastAsia="MS Gothic" w:hAnsi="Segoe UI Symbol" w:cs="Segoe UI Symbol"/>
                  </w:rPr>
                  <w:t>☐</w:t>
                </w:r>
              </w:p>
            </w:tc>
          </w:sdtContent>
        </w:sdt>
      </w:tr>
      <w:tr w:rsidR="00F052CD" w:rsidRPr="00655957" w14:paraId="5C61636C" w14:textId="77777777" w:rsidTr="00957263">
        <w:tc>
          <w:tcPr>
            <w:tcW w:w="3994" w:type="pct"/>
            <w:vAlign w:val="center"/>
          </w:tcPr>
          <w:p w14:paraId="662D501D" w14:textId="32FD3DB1" w:rsidR="00F052CD" w:rsidRPr="00C17584" w:rsidRDefault="00F052CD" w:rsidP="00957263">
            <w:pPr>
              <w:spacing w:before="120" w:after="120"/>
              <w:rPr>
                <w:rFonts w:ascii="Arial" w:hAnsi="Arial" w:cs="Arial"/>
                <w:sz w:val="20"/>
                <w:szCs w:val="20"/>
              </w:rPr>
            </w:pPr>
            <w:r w:rsidRPr="00C17584">
              <w:rPr>
                <w:rFonts w:ascii="Arial" w:hAnsi="Arial" w:cs="Arial"/>
                <w:sz w:val="20"/>
                <w:szCs w:val="20"/>
              </w:rPr>
              <w:t xml:space="preserve">There are project-specific </w:t>
            </w:r>
            <w:r w:rsidR="003572C9">
              <w:rPr>
                <w:rFonts w:ascii="Arial" w:hAnsi="Arial" w:cs="Arial"/>
                <w:sz w:val="20"/>
                <w:szCs w:val="20"/>
              </w:rPr>
              <w:t>T</w:t>
            </w:r>
            <w:r w:rsidRPr="00C17584">
              <w:rPr>
                <w:rFonts w:ascii="Arial" w:hAnsi="Arial" w:cs="Arial"/>
                <w:sz w:val="20"/>
                <w:szCs w:val="20"/>
              </w:rPr>
              <w:t xml:space="preserve">echnical </w:t>
            </w:r>
            <w:r w:rsidR="003572C9">
              <w:rPr>
                <w:rFonts w:ascii="Arial" w:hAnsi="Arial" w:cs="Arial"/>
                <w:sz w:val="20"/>
                <w:szCs w:val="20"/>
              </w:rPr>
              <w:t>Q</w:t>
            </w:r>
            <w:r w:rsidRPr="00C17584">
              <w:rPr>
                <w:rFonts w:ascii="Arial" w:hAnsi="Arial" w:cs="Arial"/>
                <w:sz w:val="20"/>
                <w:szCs w:val="20"/>
              </w:rPr>
              <w:t xml:space="preserve">uestions for this credit and all responses received from the </w:t>
            </w:r>
            <w:r w:rsidR="00B0342D" w:rsidRPr="00C17584">
              <w:rPr>
                <w:rFonts w:ascii="Arial" w:hAnsi="Arial" w:cs="Arial"/>
                <w:sz w:val="20"/>
                <w:szCs w:val="20"/>
              </w:rPr>
              <w:t>NZGBC</w:t>
            </w:r>
            <w:r w:rsidRPr="00C17584">
              <w:rPr>
                <w:rFonts w:ascii="Arial" w:hAnsi="Arial" w:cs="Arial"/>
                <w:sz w:val="20"/>
                <w:szCs w:val="20"/>
              </w:rPr>
              <w:t xml:space="preserve"> are attached.</w:t>
            </w:r>
          </w:p>
        </w:tc>
        <w:sdt>
          <w:sdtPr>
            <w:rPr>
              <w:rFonts w:ascii="Arial" w:hAnsi="Arial" w:cs="Arial"/>
            </w:rPr>
            <w:id w:val="-1582445601"/>
            <w14:checkbox>
              <w14:checked w14:val="0"/>
              <w14:checkedState w14:val="2612" w14:font="MS Gothic"/>
              <w14:uncheckedState w14:val="2610" w14:font="MS Gothic"/>
            </w14:checkbox>
          </w:sdtPr>
          <w:sdtEndPr/>
          <w:sdtContent>
            <w:tc>
              <w:tcPr>
                <w:tcW w:w="1006" w:type="pct"/>
                <w:vAlign w:val="center"/>
              </w:tcPr>
              <w:p w14:paraId="736748D1" w14:textId="77777777" w:rsidR="00F052CD" w:rsidRPr="00655957" w:rsidRDefault="00F052CD" w:rsidP="00957263">
                <w:pPr>
                  <w:spacing w:before="120" w:after="120"/>
                  <w:jc w:val="center"/>
                  <w:rPr>
                    <w:rFonts w:ascii="Arial" w:hAnsi="Arial" w:cs="Arial"/>
                  </w:rPr>
                </w:pPr>
                <w:r w:rsidRPr="00655957">
                  <w:rPr>
                    <w:rFonts w:ascii="Segoe UI Symbol" w:eastAsia="MS Gothic" w:hAnsi="Segoe UI Symbol" w:cs="Segoe UI Symbol"/>
                  </w:rPr>
                  <w:t>☐</w:t>
                </w:r>
              </w:p>
            </w:tc>
          </w:sdtContent>
        </w:sdt>
      </w:tr>
    </w:tbl>
    <w:p w14:paraId="1F301CD9" w14:textId="77777777" w:rsidR="00F052CD" w:rsidRPr="00655957" w:rsidRDefault="00F052CD" w:rsidP="00F052CD">
      <w:pPr>
        <w:pStyle w:val="Bluetext"/>
        <w:spacing w:before="120" w:after="120"/>
        <w:rPr>
          <w:rFonts w:ascii="Arial" w:hAnsi="Arial" w:cs="Arial"/>
          <w:color w:val="auto"/>
        </w:rPr>
      </w:pPr>
    </w:p>
    <w:p w14:paraId="13CF78EB" w14:textId="77777777" w:rsidR="006C1E5A" w:rsidRPr="00655957" w:rsidRDefault="006C1E5A" w:rsidP="00543FCE">
      <w:pPr>
        <w:rPr>
          <w:rFonts w:ascii="Arial" w:hAnsi="Arial" w:cs="Arial"/>
        </w:rPr>
      </w:pPr>
    </w:p>
    <w:p w14:paraId="195E78CF" w14:textId="77777777" w:rsidR="006C1E5A" w:rsidRPr="00655957" w:rsidRDefault="006C1E5A">
      <w:pPr>
        <w:spacing w:after="0" w:line="240" w:lineRule="auto"/>
        <w:rPr>
          <w:rFonts w:ascii="Arial" w:eastAsia="Times New Roman" w:hAnsi="Arial" w:cs="Arial"/>
          <w:caps/>
          <w:noProof/>
          <w:color w:val="365F91" w:themeColor="accent1" w:themeShade="BF"/>
          <w:sz w:val="36"/>
          <w:szCs w:val="32"/>
        </w:rPr>
      </w:pPr>
      <w:r w:rsidRPr="00655957">
        <w:rPr>
          <w:rFonts w:ascii="Arial" w:hAnsi="Arial" w:cs="Arial"/>
        </w:rPr>
        <w:br w:type="page"/>
      </w:r>
    </w:p>
    <w:p w14:paraId="584D61D5" w14:textId="77777777" w:rsidR="00DF39B7" w:rsidRPr="00655957" w:rsidRDefault="006C1E5A" w:rsidP="00DF39B7">
      <w:pPr>
        <w:pStyle w:val="Criterionsubheading"/>
        <w:numPr>
          <w:ilvl w:val="0"/>
          <w:numId w:val="0"/>
        </w:numPr>
        <w:rPr>
          <w:rFonts w:ascii="Arial" w:hAnsi="Arial" w:cs="Arial"/>
        </w:rPr>
      </w:pPr>
      <w:r w:rsidRPr="00655957">
        <w:rPr>
          <w:rFonts w:ascii="Arial" w:hAnsi="Arial" w:cs="Arial"/>
        </w:rPr>
        <w:lastRenderedPageBreak/>
        <w:t>5</w:t>
      </w:r>
      <w:r w:rsidR="00ED2F01" w:rsidRPr="00655957">
        <w:rPr>
          <w:rFonts w:ascii="Arial" w:hAnsi="Arial" w:cs="Arial"/>
        </w:rPr>
        <w:t xml:space="preserve">.1 </w:t>
      </w:r>
      <w:r w:rsidRPr="00655957">
        <w:rPr>
          <w:rFonts w:ascii="Arial" w:hAnsi="Arial" w:cs="Arial"/>
        </w:rPr>
        <w:t>enviromental building performance</w:t>
      </w:r>
    </w:p>
    <w:p w14:paraId="49C0618E" w14:textId="66B0A489" w:rsidR="00987344" w:rsidRPr="00987344" w:rsidRDefault="00987344" w:rsidP="00987344">
      <w:pPr>
        <w:pStyle w:val="Heading3"/>
      </w:pPr>
      <w:r w:rsidRPr="00987344">
        <w:t>5.1.</w:t>
      </w:r>
      <w:r w:rsidR="00FC30F0">
        <w:t>1</w:t>
      </w:r>
      <w:r w:rsidRPr="00987344">
        <w:t xml:space="preserve"> </w:t>
      </w:r>
      <w:r>
        <w:t>Building Performance Commitment options</w:t>
      </w:r>
    </w:p>
    <w:p w14:paraId="2BAF10E8" w14:textId="64A54AE6" w:rsidR="006C1E5A" w:rsidRPr="00C17584" w:rsidRDefault="006C1E5A" w:rsidP="006C1E5A">
      <w:pPr>
        <w:jc w:val="both"/>
        <w:rPr>
          <w:rFonts w:ascii="Arial" w:hAnsi="Arial" w:cs="Arial"/>
          <w:sz w:val="20"/>
          <w:szCs w:val="20"/>
          <w:lang w:eastAsia="en-AU"/>
        </w:rPr>
      </w:pPr>
      <w:r w:rsidRPr="00C17584">
        <w:rPr>
          <w:rFonts w:ascii="Arial" w:hAnsi="Arial" w:cs="Arial"/>
          <w:sz w:val="20"/>
          <w:szCs w:val="20"/>
          <w:lang w:eastAsia="en-AU"/>
        </w:rPr>
        <w:t xml:space="preserve">The project team has formally committed to set targets and measure results for environmental performance to demonstrate compliance with this requirement. The project team has committed to set targets, measure and monitor environmental building performance in </w:t>
      </w:r>
      <w:r w:rsidR="0035212B" w:rsidRPr="00C17584">
        <w:rPr>
          <w:rFonts w:ascii="Arial" w:hAnsi="Arial" w:cs="Arial"/>
          <w:sz w:val="20"/>
          <w:szCs w:val="20"/>
          <w:u w:val="single"/>
          <w:lang w:eastAsia="en-AU"/>
        </w:rPr>
        <w:t>one</w:t>
      </w:r>
      <w:r w:rsidR="0035212B" w:rsidRPr="00C17584">
        <w:rPr>
          <w:rFonts w:ascii="Arial" w:hAnsi="Arial" w:cs="Arial"/>
          <w:sz w:val="20"/>
          <w:szCs w:val="20"/>
          <w:lang w:eastAsia="en-AU"/>
        </w:rPr>
        <w:t xml:space="preserve"> of </w:t>
      </w:r>
      <w:r w:rsidRPr="00C17584">
        <w:rPr>
          <w:rFonts w:ascii="Arial" w:hAnsi="Arial" w:cs="Arial"/>
          <w:sz w:val="20"/>
          <w:szCs w:val="20"/>
          <w:lang w:eastAsia="en-AU"/>
        </w:rPr>
        <w:t xml:space="preserve">the following ways:  </w:t>
      </w:r>
    </w:p>
    <w:tbl>
      <w:tblPr>
        <w:tblStyle w:val="Style1"/>
        <w:tblW w:w="4711" w:type="pct"/>
        <w:tblBorders>
          <w:top w:val="single" w:sz="4" w:space="0" w:color="auto"/>
          <w:bottom w:val="single" w:sz="4" w:space="0" w:color="auto"/>
          <w:insideH w:val="single" w:sz="4" w:space="0" w:color="auto"/>
        </w:tblBorders>
        <w:tblLook w:val="04A0" w:firstRow="1" w:lastRow="0" w:firstColumn="1" w:lastColumn="0" w:noHBand="0" w:noVBand="1"/>
      </w:tblPr>
      <w:tblGrid>
        <w:gridCol w:w="7678"/>
        <w:gridCol w:w="1031"/>
      </w:tblGrid>
      <w:tr w:rsidR="0035212B" w:rsidRPr="00655957" w14:paraId="64E96E82" w14:textId="77777777" w:rsidTr="007703B3">
        <w:tc>
          <w:tcPr>
            <w:tcW w:w="4408" w:type="pct"/>
            <w:vAlign w:val="center"/>
          </w:tcPr>
          <w:p w14:paraId="762856AA" w14:textId="77777777" w:rsidR="0035212B" w:rsidRPr="00C17584" w:rsidRDefault="0035212B" w:rsidP="00C64127">
            <w:pPr>
              <w:rPr>
                <w:rFonts w:ascii="Arial" w:hAnsi="Arial" w:cs="Arial"/>
                <w:b/>
                <w:sz w:val="20"/>
                <w:szCs w:val="20"/>
              </w:rPr>
            </w:pPr>
            <w:r w:rsidRPr="00C17584">
              <w:rPr>
                <w:rFonts w:ascii="Arial" w:hAnsi="Arial" w:cs="Arial"/>
                <w:b/>
                <w:sz w:val="20"/>
                <w:szCs w:val="20"/>
              </w:rPr>
              <w:t>5.1.1A Building Performance Metrics</w:t>
            </w:r>
          </w:p>
        </w:tc>
        <w:tc>
          <w:tcPr>
            <w:tcW w:w="592" w:type="pct"/>
            <w:vAlign w:val="center"/>
          </w:tcPr>
          <w:p w14:paraId="0491B56B" w14:textId="77777777" w:rsidR="0035212B" w:rsidRPr="00655957" w:rsidRDefault="00550A9B" w:rsidP="00C64127">
            <w:pPr>
              <w:jc w:val="center"/>
              <w:rPr>
                <w:rFonts w:ascii="Arial" w:hAnsi="Arial" w:cs="Arial"/>
              </w:rPr>
            </w:pPr>
            <w:sdt>
              <w:sdtPr>
                <w:rPr>
                  <w:rFonts w:ascii="Arial" w:hAnsi="Arial" w:cs="Arial"/>
                </w:rPr>
                <w:id w:val="678245866"/>
                <w14:checkbox>
                  <w14:checked w14:val="0"/>
                  <w14:checkedState w14:val="2612" w14:font="MS Gothic"/>
                  <w14:uncheckedState w14:val="2610" w14:font="MS Gothic"/>
                </w14:checkbox>
              </w:sdtPr>
              <w:sdtEndPr/>
              <w:sdtContent>
                <w:r w:rsidR="0035212B" w:rsidRPr="00655957">
                  <w:rPr>
                    <w:rFonts w:ascii="Segoe UI Symbol" w:eastAsia="MS Gothic" w:hAnsi="Segoe UI Symbol" w:cs="Segoe UI Symbol"/>
                  </w:rPr>
                  <w:t>☐</w:t>
                </w:r>
              </w:sdtContent>
            </w:sdt>
          </w:p>
        </w:tc>
      </w:tr>
      <w:tr w:rsidR="0035212B" w:rsidRPr="00655957" w14:paraId="15A8F75B" w14:textId="77777777" w:rsidTr="007703B3">
        <w:tc>
          <w:tcPr>
            <w:tcW w:w="4408" w:type="pct"/>
            <w:vAlign w:val="center"/>
          </w:tcPr>
          <w:p w14:paraId="039BE04D" w14:textId="77777777" w:rsidR="0035212B" w:rsidRPr="00C17584" w:rsidRDefault="0035212B" w:rsidP="00C64127">
            <w:pPr>
              <w:rPr>
                <w:rFonts w:ascii="Arial" w:hAnsi="Arial" w:cs="Arial"/>
                <w:b/>
                <w:sz w:val="20"/>
                <w:szCs w:val="20"/>
              </w:rPr>
            </w:pPr>
            <w:r w:rsidRPr="00C17584">
              <w:rPr>
                <w:rFonts w:ascii="Arial" w:hAnsi="Arial" w:cs="Arial"/>
                <w:b/>
                <w:sz w:val="20"/>
                <w:szCs w:val="20"/>
              </w:rPr>
              <w:t>5.1.1B Certified Operational Performance Rating</w:t>
            </w:r>
          </w:p>
        </w:tc>
        <w:tc>
          <w:tcPr>
            <w:tcW w:w="592" w:type="pct"/>
            <w:vAlign w:val="center"/>
          </w:tcPr>
          <w:p w14:paraId="0DF89CED" w14:textId="77777777" w:rsidR="0035212B" w:rsidRPr="00655957" w:rsidRDefault="00550A9B" w:rsidP="00C64127">
            <w:pPr>
              <w:jc w:val="center"/>
              <w:rPr>
                <w:rFonts w:ascii="Arial" w:hAnsi="Arial" w:cs="Arial"/>
              </w:rPr>
            </w:pPr>
            <w:sdt>
              <w:sdtPr>
                <w:rPr>
                  <w:rFonts w:ascii="Arial" w:hAnsi="Arial" w:cs="Arial"/>
                </w:rPr>
                <w:id w:val="-1859812187"/>
                <w14:checkbox>
                  <w14:checked w14:val="0"/>
                  <w14:checkedState w14:val="2612" w14:font="MS Gothic"/>
                  <w14:uncheckedState w14:val="2610" w14:font="MS Gothic"/>
                </w14:checkbox>
              </w:sdtPr>
              <w:sdtEndPr/>
              <w:sdtContent>
                <w:r w:rsidR="0035212B" w:rsidRPr="00655957">
                  <w:rPr>
                    <w:rFonts w:ascii="Segoe UI Symbol" w:eastAsia="MS Gothic" w:hAnsi="Segoe UI Symbol" w:cs="Segoe UI Symbol"/>
                  </w:rPr>
                  <w:t>☐</w:t>
                </w:r>
              </w:sdtContent>
            </w:sdt>
          </w:p>
        </w:tc>
      </w:tr>
    </w:tbl>
    <w:p w14:paraId="0E262DEF" w14:textId="77777777" w:rsidR="00CC3B44" w:rsidRPr="00655957" w:rsidRDefault="006C1E5A" w:rsidP="00987344">
      <w:pPr>
        <w:pStyle w:val="Heading3"/>
      </w:pPr>
      <w:r w:rsidRPr="00655957">
        <w:t>5.1.1</w:t>
      </w:r>
      <w:r w:rsidR="0035212B" w:rsidRPr="00655957">
        <w:t>a</w:t>
      </w:r>
      <w:r w:rsidRPr="00655957">
        <w:t xml:space="preserve"> Building Performance Metrics</w:t>
      </w:r>
    </w:p>
    <w:p w14:paraId="69BCF56D" w14:textId="77777777" w:rsidR="00883AD0" w:rsidRPr="00C17584" w:rsidRDefault="00883AD0" w:rsidP="00883AD0">
      <w:pPr>
        <w:rPr>
          <w:rFonts w:ascii="Arial" w:hAnsi="Arial" w:cs="Arial"/>
          <w:sz w:val="20"/>
          <w:szCs w:val="20"/>
        </w:rPr>
      </w:pPr>
      <w:r w:rsidRPr="00C17584">
        <w:rPr>
          <w:rFonts w:ascii="Arial" w:hAnsi="Arial" w:cs="Arial"/>
          <w:sz w:val="20"/>
          <w:szCs w:val="20"/>
        </w:rPr>
        <w:t>The project team has formally committed to the following targets:</w:t>
      </w:r>
    </w:p>
    <w:tbl>
      <w:tblPr>
        <w:tblW w:w="0" w:type="auto"/>
        <w:tblBorders>
          <w:top w:val="single" w:sz="4" w:space="0" w:color="auto"/>
          <w:bottom w:val="single" w:sz="4" w:space="0" w:color="auto"/>
          <w:insideH w:val="single" w:sz="4" w:space="0" w:color="auto"/>
        </w:tblBorders>
        <w:tblLook w:val="04A0" w:firstRow="1" w:lastRow="0" w:firstColumn="1" w:lastColumn="0" w:noHBand="0" w:noVBand="1"/>
      </w:tblPr>
      <w:tblGrid>
        <w:gridCol w:w="2093"/>
        <w:gridCol w:w="1417"/>
        <w:gridCol w:w="3544"/>
        <w:gridCol w:w="1985"/>
      </w:tblGrid>
      <w:tr w:rsidR="009E281C" w:rsidRPr="001B7F80" w14:paraId="7BAF8929" w14:textId="77777777" w:rsidTr="009E281C">
        <w:tc>
          <w:tcPr>
            <w:tcW w:w="2093" w:type="dxa"/>
            <w:shd w:val="clear" w:color="auto" w:fill="DBE5F1" w:themeFill="accent1" w:themeFillTint="33"/>
            <w:vAlign w:val="center"/>
          </w:tcPr>
          <w:p w14:paraId="11203B01" w14:textId="77777777" w:rsidR="009E281C" w:rsidRPr="00C17584" w:rsidRDefault="009E281C" w:rsidP="00CF5C7F">
            <w:pPr>
              <w:tabs>
                <w:tab w:val="right" w:pos="2094"/>
              </w:tabs>
              <w:spacing w:before="120"/>
              <w:rPr>
                <w:rFonts w:ascii="Arial" w:hAnsi="Arial" w:cs="Arial"/>
                <w:sz w:val="20"/>
                <w:szCs w:val="20"/>
              </w:rPr>
            </w:pPr>
            <w:r w:rsidRPr="00C17584">
              <w:rPr>
                <w:rFonts w:ascii="Arial" w:hAnsi="Arial" w:cs="Arial"/>
                <w:b/>
                <w:sz w:val="20"/>
                <w:szCs w:val="20"/>
              </w:rPr>
              <w:t>Issue Addressed</w:t>
            </w:r>
          </w:p>
        </w:tc>
        <w:tc>
          <w:tcPr>
            <w:tcW w:w="4961" w:type="dxa"/>
            <w:gridSpan w:val="2"/>
            <w:shd w:val="clear" w:color="auto" w:fill="DBE5F1" w:themeFill="accent1" w:themeFillTint="33"/>
            <w:vAlign w:val="center"/>
          </w:tcPr>
          <w:p w14:paraId="1C845820" w14:textId="77777777" w:rsidR="009E281C" w:rsidRPr="00C17584" w:rsidRDefault="009E281C" w:rsidP="00CF5C7F">
            <w:pPr>
              <w:spacing w:before="120"/>
              <w:rPr>
                <w:rFonts w:ascii="Arial" w:hAnsi="Arial" w:cs="Arial"/>
                <w:b/>
                <w:sz w:val="20"/>
                <w:szCs w:val="20"/>
              </w:rPr>
            </w:pPr>
            <w:r w:rsidRPr="00C17584">
              <w:rPr>
                <w:rFonts w:ascii="Arial" w:hAnsi="Arial" w:cs="Arial"/>
                <w:b/>
                <w:sz w:val="20"/>
                <w:szCs w:val="20"/>
              </w:rPr>
              <w:t>Performance Target</w:t>
            </w:r>
          </w:p>
        </w:tc>
        <w:tc>
          <w:tcPr>
            <w:tcW w:w="1985" w:type="dxa"/>
            <w:shd w:val="clear" w:color="auto" w:fill="DBE5F1" w:themeFill="accent1" w:themeFillTint="33"/>
            <w:vAlign w:val="center"/>
          </w:tcPr>
          <w:p w14:paraId="1C359766" w14:textId="77777777" w:rsidR="009E281C" w:rsidRPr="00C17584" w:rsidRDefault="009E281C" w:rsidP="00CF5C7F">
            <w:pPr>
              <w:tabs>
                <w:tab w:val="left" w:pos="540"/>
              </w:tabs>
              <w:spacing w:before="120"/>
              <w:rPr>
                <w:rFonts w:ascii="Arial" w:hAnsi="Arial" w:cs="Arial"/>
                <w:b/>
                <w:sz w:val="20"/>
                <w:szCs w:val="20"/>
              </w:rPr>
            </w:pPr>
            <w:r w:rsidRPr="00C17584">
              <w:rPr>
                <w:rFonts w:ascii="Arial" w:hAnsi="Arial" w:cs="Arial"/>
                <w:b/>
                <w:sz w:val="20"/>
                <w:szCs w:val="20"/>
              </w:rPr>
              <w:t>% of GFA</w:t>
            </w:r>
          </w:p>
        </w:tc>
      </w:tr>
      <w:tr w:rsidR="009E281C" w:rsidRPr="001B7F80" w14:paraId="43C46A99" w14:textId="77777777" w:rsidTr="009E281C">
        <w:tc>
          <w:tcPr>
            <w:tcW w:w="3510" w:type="dxa"/>
            <w:gridSpan w:val="2"/>
          </w:tcPr>
          <w:p w14:paraId="182DE681" w14:textId="77777777" w:rsidR="009E281C" w:rsidRPr="00C17584" w:rsidRDefault="009E281C" w:rsidP="00CF5C7F">
            <w:pPr>
              <w:spacing w:before="120"/>
              <w:rPr>
                <w:rFonts w:ascii="Arial" w:hAnsi="Arial" w:cs="Arial"/>
                <w:sz w:val="20"/>
                <w:szCs w:val="20"/>
              </w:rPr>
            </w:pPr>
          </w:p>
        </w:tc>
        <w:tc>
          <w:tcPr>
            <w:tcW w:w="3544" w:type="dxa"/>
          </w:tcPr>
          <w:p w14:paraId="33F0990A" w14:textId="77777777" w:rsidR="009E281C" w:rsidRPr="00C17584" w:rsidRDefault="009E281C" w:rsidP="00CF5C7F">
            <w:pPr>
              <w:spacing w:before="120"/>
              <w:rPr>
                <w:rFonts w:ascii="Arial" w:hAnsi="Arial" w:cs="Arial"/>
                <w:sz w:val="20"/>
                <w:szCs w:val="20"/>
              </w:rPr>
            </w:pPr>
          </w:p>
        </w:tc>
        <w:tc>
          <w:tcPr>
            <w:tcW w:w="1985" w:type="dxa"/>
          </w:tcPr>
          <w:p w14:paraId="302BD49F" w14:textId="77777777" w:rsidR="009E281C" w:rsidRPr="00C17584" w:rsidRDefault="009E281C" w:rsidP="00CF5C7F">
            <w:pPr>
              <w:spacing w:before="120"/>
              <w:rPr>
                <w:rFonts w:ascii="Arial" w:hAnsi="Arial" w:cs="Arial"/>
                <w:sz w:val="20"/>
                <w:szCs w:val="20"/>
              </w:rPr>
            </w:pPr>
          </w:p>
        </w:tc>
      </w:tr>
      <w:tr w:rsidR="009E281C" w:rsidRPr="001B7F80" w14:paraId="518209DC" w14:textId="77777777" w:rsidTr="009E281C">
        <w:tc>
          <w:tcPr>
            <w:tcW w:w="3510" w:type="dxa"/>
            <w:gridSpan w:val="2"/>
          </w:tcPr>
          <w:p w14:paraId="613A5602" w14:textId="77777777" w:rsidR="009E281C" w:rsidRPr="00C17584" w:rsidRDefault="009E281C" w:rsidP="00CF5C7F">
            <w:pPr>
              <w:spacing w:before="120"/>
              <w:rPr>
                <w:rFonts w:ascii="Arial" w:hAnsi="Arial" w:cs="Arial"/>
                <w:sz w:val="20"/>
                <w:szCs w:val="20"/>
              </w:rPr>
            </w:pPr>
          </w:p>
        </w:tc>
        <w:tc>
          <w:tcPr>
            <w:tcW w:w="3544" w:type="dxa"/>
          </w:tcPr>
          <w:p w14:paraId="1602702F" w14:textId="77777777" w:rsidR="009E281C" w:rsidRPr="00C17584" w:rsidRDefault="009E281C" w:rsidP="00CF5C7F">
            <w:pPr>
              <w:spacing w:before="120"/>
              <w:rPr>
                <w:rFonts w:ascii="Arial" w:hAnsi="Arial" w:cs="Arial"/>
                <w:sz w:val="20"/>
                <w:szCs w:val="20"/>
              </w:rPr>
            </w:pPr>
          </w:p>
        </w:tc>
        <w:tc>
          <w:tcPr>
            <w:tcW w:w="1985" w:type="dxa"/>
          </w:tcPr>
          <w:p w14:paraId="76966C4D" w14:textId="77777777" w:rsidR="009E281C" w:rsidRPr="00C17584" w:rsidRDefault="009E281C" w:rsidP="00CF5C7F">
            <w:pPr>
              <w:spacing w:before="120"/>
              <w:rPr>
                <w:rFonts w:ascii="Arial" w:hAnsi="Arial" w:cs="Arial"/>
                <w:sz w:val="20"/>
                <w:szCs w:val="20"/>
              </w:rPr>
            </w:pPr>
          </w:p>
        </w:tc>
      </w:tr>
      <w:tr w:rsidR="009E281C" w:rsidRPr="001B7F80" w14:paraId="100E89C9" w14:textId="77777777" w:rsidTr="009E281C">
        <w:tc>
          <w:tcPr>
            <w:tcW w:w="3510" w:type="dxa"/>
            <w:gridSpan w:val="2"/>
          </w:tcPr>
          <w:p w14:paraId="04C12646" w14:textId="77777777" w:rsidR="009E281C" w:rsidRPr="00C17584" w:rsidRDefault="009E281C" w:rsidP="00CF5C7F">
            <w:pPr>
              <w:spacing w:before="120"/>
              <w:rPr>
                <w:rFonts w:ascii="Arial" w:hAnsi="Arial" w:cs="Arial"/>
                <w:sz w:val="20"/>
                <w:szCs w:val="20"/>
              </w:rPr>
            </w:pPr>
          </w:p>
        </w:tc>
        <w:tc>
          <w:tcPr>
            <w:tcW w:w="3544" w:type="dxa"/>
          </w:tcPr>
          <w:p w14:paraId="00E60DBF" w14:textId="77777777" w:rsidR="009E281C" w:rsidRPr="00C17584" w:rsidRDefault="009E281C" w:rsidP="00CF5C7F">
            <w:pPr>
              <w:spacing w:before="120"/>
              <w:rPr>
                <w:rFonts w:ascii="Arial" w:hAnsi="Arial" w:cs="Arial"/>
                <w:sz w:val="20"/>
                <w:szCs w:val="20"/>
              </w:rPr>
            </w:pPr>
          </w:p>
        </w:tc>
        <w:tc>
          <w:tcPr>
            <w:tcW w:w="1985" w:type="dxa"/>
          </w:tcPr>
          <w:p w14:paraId="14AA0259" w14:textId="77777777" w:rsidR="009E281C" w:rsidRPr="00C17584" w:rsidRDefault="009E281C" w:rsidP="00CF5C7F">
            <w:pPr>
              <w:spacing w:before="120"/>
              <w:rPr>
                <w:rFonts w:ascii="Arial" w:hAnsi="Arial" w:cs="Arial"/>
                <w:sz w:val="20"/>
                <w:szCs w:val="20"/>
              </w:rPr>
            </w:pPr>
          </w:p>
        </w:tc>
      </w:tr>
      <w:tr w:rsidR="009E281C" w:rsidRPr="001B7F80" w14:paraId="024642C2" w14:textId="77777777" w:rsidTr="009E281C">
        <w:tc>
          <w:tcPr>
            <w:tcW w:w="3510" w:type="dxa"/>
            <w:gridSpan w:val="2"/>
          </w:tcPr>
          <w:p w14:paraId="18C89147" w14:textId="77777777" w:rsidR="009E281C" w:rsidRPr="00C17584" w:rsidRDefault="009E281C" w:rsidP="00CF5C7F">
            <w:pPr>
              <w:spacing w:before="120"/>
              <w:rPr>
                <w:rFonts w:ascii="Arial" w:hAnsi="Arial" w:cs="Arial"/>
                <w:sz w:val="20"/>
                <w:szCs w:val="20"/>
              </w:rPr>
            </w:pPr>
          </w:p>
        </w:tc>
        <w:tc>
          <w:tcPr>
            <w:tcW w:w="3544" w:type="dxa"/>
          </w:tcPr>
          <w:p w14:paraId="617A1F8A" w14:textId="77777777" w:rsidR="009E281C" w:rsidRPr="00C17584" w:rsidRDefault="009E281C" w:rsidP="00CF5C7F">
            <w:pPr>
              <w:spacing w:before="120"/>
              <w:rPr>
                <w:rFonts w:ascii="Arial" w:hAnsi="Arial" w:cs="Arial"/>
                <w:sz w:val="20"/>
                <w:szCs w:val="20"/>
              </w:rPr>
            </w:pPr>
          </w:p>
        </w:tc>
        <w:tc>
          <w:tcPr>
            <w:tcW w:w="1985" w:type="dxa"/>
          </w:tcPr>
          <w:p w14:paraId="2518EDAA" w14:textId="77777777" w:rsidR="009E281C" w:rsidRPr="00C17584" w:rsidRDefault="009E281C" w:rsidP="00CF5C7F">
            <w:pPr>
              <w:spacing w:before="120"/>
              <w:rPr>
                <w:rFonts w:ascii="Arial" w:hAnsi="Arial" w:cs="Arial"/>
                <w:sz w:val="20"/>
                <w:szCs w:val="20"/>
              </w:rPr>
            </w:pPr>
          </w:p>
        </w:tc>
      </w:tr>
    </w:tbl>
    <w:p w14:paraId="5C7BC858" w14:textId="77777777" w:rsidR="00DC4872" w:rsidRPr="00C17584" w:rsidRDefault="00DC4872" w:rsidP="00DC4872">
      <w:pPr>
        <w:pStyle w:val="Bluetext"/>
        <w:spacing w:before="240" w:after="240"/>
        <w:rPr>
          <w:rFonts w:ascii="Arial" w:hAnsi="Arial" w:cs="Arial"/>
          <w:color w:val="000000"/>
          <w:sz w:val="20"/>
          <w:szCs w:val="20"/>
          <w:lang w:val="en-US"/>
        </w:rPr>
      </w:pPr>
    </w:p>
    <w:p w14:paraId="13C1B6D5" w14:textId="77777777" w:rsidR="00DC4872" w:rsidRPr="00C17584" w:rsidRDefault="00DC4872" w:rsidP="00DC4872">
      <w:pPr>
        <w:pStyle w:val="Bluetext"/>
        <w:spacing w:before="240" w:after="240"/>
        <w:rPr>
          <w:rFonts w:ascii="Arial" w:hAnsi="Arial" w:cs="Arial"/>
          <w:color w:val="000000"/>
          <w:sz w:val="20"/>
          <w:szCs w:val="20"/>
          <w:lang w:val="en-US"/>
        </w:rPr>
      </w:pPr>
      <w:r w:rsidRPr="00C17584">
        <w:rPr>
          <w:rFonts w:ascii="Arial" w:hAnsi="Arial" w:cs="Arial"/>
          <w:color w:val="000000"/>
          <w:sz w:val="20"/>
          <w:szCs w:val="20"/>
          <w:lang w:val="en-US"/>
        </w:rPr>
        <w:t>Identify where this information can be found within the supporting documentation provided.</w:t>
      </w:r>
    </w:p>
    <w:tbl>
      <w:tblPr>
        <w:tblW w:w="0" w:type="auto"/>
        <w:tblBorders>
          <w:top w:val="single" w:sz="4" w:space="0" w:color="365F91" w:themeColor="accent1" w:themeShade="BF"/>
          <w:bottom w:val="single" w:sz="4" w:space="0" w:color="365F91" w:themeColor="accent1" w:themeShade="BF"/>
          <w:insideH w:val="single" w:sz="4" w:space="0" w:color="365F91" w:themeColor="accent1" w:themeShade="BF"/>
        </w:tblBorders>
        <w:tblLook w:val="04A0" w:firstRow="1" w:lastRow="0" w:firstColumn="1" w:lastColumn="0" w:noHBand="0" w:noVBand="1"/>
      </w:tblPr>
      <w:tblGrid>
        <w:gridCol w:w="6912"/>
        <w:gridCol w:w="2331"/>
      </w:tblGrid>
      <w:tr w:rsidR="00DC4872" w:rsidRPr="001B7F80" w14:paraId="68E666A9" w14:textId="77777777" w:rsidTr="006E1D55">
        <w:tc>
          <w:tcPr>
            <w:tcW w:w="6912" w:type="dxa"/>
            <w:shd w:val="clear" w:color="auto" w:fill="DBE5F1" w:themeFill="accent1" w:themeFillTint="33"/>
          </w:tcPr>
          <w:p w14:paraId="098FD236" w14:textId="77777777" w:rsidR="00DC4872" w:rsidRPr="00C17584" w:rsidRDefault="00DC4872" w:rsidP="006E1D55">
            <w:pPr>
              <w:pStyle w:val="Bluetext"/>
              <w:spacing w:before="120"/>
              <w:rPr>
                <w:rFonts w:ascii="Arial" w:hAnsi="Arial" w:cs="Arial"/>
                <w:b/>
                <w:color w:val="auto"/>
                <w:sz w:val="20"/>
                <w:szCs w:val="20"/>
              </w:rPr>
            </w:pPr>
            <w:r w:rsidRPr="00C17584">
              <w:rPr>
                <w:rFonts w:ascii="Arial" w:hAnsi="Arial" w:cs="Arial"/>
                <w:b/>
                <w:color w:val="auto"/>
                <w:sz w:val="20"/>
                <w:szCs w:val="20"/>
              </w:rPr>
              <w:t xml:space="preserve">Supporting Documentation </w:t>
            </w:r>
            <w:r w:rsidRPr="00C17584">
              <w:rPr>
                <w:rFonts w:ascii="Arial" w:hAnsi="Arial" w:cs="Arial"/>
                <w:b/>
                <w:color w:val="auto"/>
                <w:sz w:val="20"/>
                <w:szCs w:val="20"/>
              </w:rPr>
              <w:br/>
            </w:r>
            <w:r w:rsidRPr="00C17584">
              <w:rPr>
                <w:rFonts w:ascii="Arial" w:hAnsi="Arial" w:cs="Arial"/>
                <w:color w:val="auto"/>
                <w:sz w:val="20"/>
                <w:szCs w:val="20"/>
              </w:rPr>
              <w:t>(Name / title / description of document)</w:t>
            </w:r>
          </w:p>
        </w:tc>
        <w:tc>
          <w:tcPr>
            <w:tcW w:w="2331" w:type="dxa"/>
            <w:shd w:val="clear" w:color="auto" w:fill="DBE5F1" w:themeFill="accent1" w:themeFillTint="33"/>
          </w:tcPr>
          <w:p w14:paraId="6D802A5F" w14:textId="77777777" w:rsidR="00DC4872" w:rsidRPr="00C17584" w:rsidRDefault="00DC4872" w:rsidP="006E1D55">
            <w:pPr>
              <w:pStyle w:val="Bluetext"/>
              <w:spacing w:before="120"/>
              <w:jc w:val="center"/>
              <w:rPr>
                <w:rFonts w:ascii="Arial" w:hAnsi="Arial" w:cs="Arial"/>
                <w:b/>
                <w:color w:val="auto"/>
                <w:sz w:val="20"/>
                <w:szCs w:val="20"/>
              </w:rPr>
            </w:pPr>
            <w:r w:rsidRPr="00C17584">
              <w:rPr>
                <w:rFonts w:ascii="Arial" w:hAnsi="Arial" w:cs="Arial"/>
                <w:b/>
                <w:color w:val="auto"/>
                <w:sz w:val="20"/>
                <w:szCs w:val="20"/>
              </w:rPr>
              <w:t>Reference</w:t>
            </w:r>
            <w:r w:rsidRPr="00C17584">
              <w:rPr>
                <w:rFonts w:ascii="Arial" w:hAnsi="Arial" w:cs="Arial"/>
                <w:b/>
                <w:color w:val="auto"/>
                <w:sz w:val="20"/>
                <w:szCs w:val="20"/>
              </w:rPr>
              <w:br/>
            </w:r>
            <w:r w:rsidRPr="00C17584">
              <w:rPr>
                <w:rFonts w:ascii="Arial" w:hAnsi="Arial" w:cs="Arial"/>
                <w:color w:val="auto"/>
                <w:sz w:val="20"/>
                <w:szCs w:val="20"/>
              </w:rPr>
              <w:t>(Page no. or section)</w:t>
            </w:r>
          </w:p>
        </w:tc>
      </w:tr>
      <w:tr w:rsidR="00DC4872" w:rsidRPr="001B7F80" w14:paraId="345DEFDE" w14:textId="77777777" w:rsidTr="006E1D55">
        <w:tc>
          <w:tcPr>
            <w:tcW w:w="6912" w:type="dxa"/>
          </w:tcPr>
          <w:p w14:paraId="69FD4DD0" w14:textId="77777777" w:rsidR="00DC4872" w:rsidRPr="00C17584" w:rsidRDefault="00DC4872" w:rsidP="006E1D55">
            <w:pPr>
              <w:pStyle w:val="Bluetext"/>
              <w:spacing w:before="120"/>
              <w:rPr>
                <w:rFonts w:ascii="Arial" w:hAnsi="Arial" w:cs="Arial"/>
                <w:sz w:val="20"/>
                <w:szCs w:val="20"/>
              </w:rPr>
            </w:pPr>
            <w:r w:rsidRPr="00C17584">
              <w:rPr>
                <w:rFonts w:ascii="Arial" w:hAnsi="Arial" w:cs="Arial"/>
                <w:sz w:val="20"/>
                <w:szCs w:val="20"/>
              </w:rPr>
              <w:t>[####]</w:t>
            </w:r>
          </w:p>
        </w:tc>
        <w:tc>
          <w:tcPr>
            <w:tcW w:w="2331" w:type="dxa"/>
          </w:tcPr>
          <w:p w14:paraId="359F1E66" w14:textId="77777777" w:rsidR="00DC4872" w:rsidRPr="00C17584" w:rsidRDefault="00DC4872" w:rsidP="006E1D55">
            <w:pPr>
              <w:pStyle w:val="Bluetext"/>
              <w:spacing w:before="120"/>
              <w:jc w:val="center"/>
              <w:rPr>
                <w:rFonts w:ascii="Arial" w:hAnsi="Arial" w:cs="Arial"/>
                <w:sz w:val="20"/>
                <w:szCs w:val="20"/>
              </w:rPr>
            </w:pPr>
            <w:r w:rsidRPr="00C17584">
              <w:rPr>
                <w:rFonts w:ascii="Arial" w:hAnsi="Arial" w:cs="Arial"/>
                <w:sz w:val="20"/>
                <w:szCs w:val="20"/>
              </w:rPr>
              <w:t>[####]</w:t>
            </w:r>
          </w:p>
        </w:tc>
      </w:tr>
      <w:tr w:rsidR="00DC4872" w:rsidRPr="001B7F80" w14:paraId="1624AC5A" w14:textId="77777777" w:rsidTr="006E1D55">
        <w:tc>
          <w:tcPr>
            <w:tcW w:w="6912" w:type="dxa"/>
          </w:tcPr>
          <w:p w14:paraId="12C7F610" w14:textId="77777777" w:rsidR="00DC4872" w:rsidRPr="00C17584" w:rsidRDefault="00DC4872" w:rsidP="006E1D55">
            <w:pPr>
              <w:pStyle w:val="Bluetext"/>
              <w:spacing w:before="120"/>
              <w:rPr>
                <w:rFonts w:ascii="Arial" w:hAnsi="Arial" w:cs="Arial"/>
                <w:sz w:val="20"/>
                <w:szCs w:val="20"/>
              </w:rPr>
            </w:pPr>
            <w:r w:rsidRPr="00C17584">
              <w:rPr>
                <w:rFonts w:ascii="Arial" w:hAnsi="Arial" w:cs="Arial"/>
                <w:sz w:val="20"/>
                <w:szCs w:val="20"/>
              </w:rPr>
              <w:t>[####]</w:t>
            </w:r>
          </w:p>
        </w:tc>
        <w:tc>
          <w:tcPr>
            <w:tcW w:w="2331" w:type="dxa"/>
          </w:tcPr>
          <w:p w14:paraId="1C377232" w14:textId="77777777" w:rsidR="00DC4872" w:rsidRPr="00C17584" w:rsidRDefault="00DC4872" w:rsidP="006E1D55">
            <w:pPr>
              <w:pStyle w:val="Bluetext"/>
              <w:spacing w:before="120"/>
              <w:jc w:val="center"/>
              <w:rPr>
                <w:rFonts w:ascii="Arial" w:hAnsi="Arial" w:cs="Arial"/>
                <w:sz w:val="20"/>
                <w:szCs w:val="20"/>
              </w:rPr>
            </w:pPr>
            <w:r w:rsidRPr="00C17584">
              <w:rPr>
                <w:rFonts w:ascii="Arial" w:hAnsi="Arial" w:cs="Arial"/>
                <w:sz w:val="20"/>
                <w:szCs w:val="20"/>
              </w:rPr>
              <w:t>[####]</w:t>
            </w:r>
          </w:p>
        </w:tc>
      </w:tr>
    </w:tbl>
    <w:p w14:paraId="51779E05" w14:textId="77777777" w:rsidR="00FD5DDF" w:rsidRPr="00C17584" w:rsidRDefault="00FD5DDF" w:rsidP="004729BB">
      <w:pPr>
        <w:pStyle w:val="Bluetext"/>
        <w:rPr>
          <w:rFonts w:ascii="Arial" w:hAnsi="Arial" w:cs="Arial"/>
          <w:sz w:val="20"/>
          <w:szCs w:val="20"/>
        </w:rPr>
      </w:pPr>
    </w:p>
    <w:p w14:paraId="36224305" w14:textId="77777777" w:rsidR="004729BB" w:rsidRPr="00C17584" w:rsidRDefault="00F052CD" w:rsidP="004729BB">
      <w:pPr>
        <w:pStyle w:val="Bluetext"/>
        <w:rPr>
          <w:rFonts w:ascii="Arial" w:hAnsi="Arial" w:cs="Arial"/>
          <w:color w:val="auto"/>
          <w:sz w:val="20"/>
          <w:szCs w:val="20"/>
        </w:rPr>
      </w:pPr>
      <w:r w:rsidRPr="00C17584">
        <w:rPr>
          <w:rFonts w:ascii="Arial" w:hAnsi="Arial" w:cs="Arial"/>
          <w:color w:val="auto"/>
          <w:sz w:val="20"/>
          <w:szCs w:val="20"/>
        </w:rPr>
        <w:t xml:space="preserve">Outline any issues you would like to highlight and clarify with the Certified Assessor(s). </w:t>
      </w:r>
    </w:p>
    <w:p w14:paraId="5B71F6E0" w14:textId="77777777" w:rsidR="004729BB" w:rsidRPr="00C17584" w:rsidRDefault="004729BB" w:rsidP="004729B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sz w:val="20"/>
          <w:szCs w:val="20"/>
        </w:rPr>
      </w:pPr>
    </w:p>
    <w:p w14:paraId="3E18C3F8" w14:textId="77777777" w:rsidR="004729BB" w:rsidRPr="00655957" w:rsidRDefault="004729BB" w:rsidP="004729B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rPr>
      </w:pPr>
    </w:p>
    <w:p w14:paraId="5722DDB4" w14:textId="77777777" w:rsidR="004729BB" w:rsidRPr="00655957" w:rsidRDefault="004729BB" w:rsidP="004729B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rPr>
      </w:pPr>
    </w:p>
    <w:p w14:paraId="6FA02FB5" w14:textId="77777777" w:rsidR="00DC4872" w:rsidRPr="00655957" w:rsidRDefault="00DC4872" w:rsidP="00987344">
      <w:pPr>
        <w:pStyle w:val="Heading3"/>
      </w:pPr>
    </w:p>
    <w:p w14:paraId="7C841549" w14:textId="77777777" w:rsidR="00883AD0" w:rsidRPr="00655957" w:rsidRDefault="00883AD0" w:rsidP="00987344">
      <w:pPr>
        <w:pStyle w:val="Heading3"/>
      </w:pPr>
      <w:r w:rsidRPr="00655957">
        <w:t>5.1.</w:t>
      </w:r>
      <w:r w:rsidR="0035212B" w:rsidRPr="00655957">
        <w:t>1B</w:t>
      </w:r>
      <w:r w:rsidRPr="00655957">
        <w:t xml:space="preserve"> </w:t>
      </w:r>
      <w:r w:rsidR="0035212B" w:rsidRPr="00655957">
        <w:t>Certified Operational Performance Rating</w:t>
      </w:r>
    </w:p>
    <w:p w14:paraId="03C95336" w14:textId="49D97E3D" w:rsidR="00EF7840" w:rsidRDefault="00883AD0" w:rsidP="00883AD0">
      <w:pPr>
        <w:rPr>
          <w:rFonts w:ascii="Arial" w:hAnsi="Arial" w:cs="Arial"/>
          <w:sz w:val="20"/>
          <w:szCs w:val="20"/>
        </w:rPr>
      </w:pPr>
      <w:r w:rsidRPr="00C17584">
        <w:rPr>
          <w:rFonts w:ascii="Arial" w:hAnsi="Arial" w:cs="Arial"/>
          <w:sz w:val="20"/>
          <w:szCs w:val="20"/>
        </w:rPr>
        <w:lastRenderedPageBreak/>
        <w:t xml:space="preserve">The project team has formally committed to </w:t>
      </w:r>
      <w:r w:rsidR="00E7226C">
        <w:rPr>
          <w:rFonts w:ascii="Arial" w:hAnsi="Arial" w:cs="Arial"/>
          <w:sz w:val="20"/>
          <w:szCs w:val="20"/>
        </w:rPr>
        <w:t xml:space="preserve">achieve one of the following certified operational performance </w:t>
      </w:r>
      <w:r w:rsidR="008F07D1">
        <w:rPr>
          <w:rFonts w:ascii="Arial" w:hAnsi="Arial" w:cs="Arial"/>
          <w:sz w:val="20"/>
          <w:szCs w:val="20"/>
        </w:rPr>
        <w:t>certification schemes</w:t>
      </w:r>
      <w:r w:rsidR="00EF7840">
        <w:rPr>
          <w:rFonts w:ascii="Arial" w:hAnsi="Arial" w:cs="Arial"/>
          <w:sz w:val="20"/>
          <w:szCs w:val="20"/>
        </w:rPr>
        <w:t xml:space="preserve"> for the building. </w:t>
      </w:r>
    </w:p>
    <w:tbl>
      <w:tblPr>
        <w:tblStyle w:val="Style1"/>
        <w:tblW w:w="4711" w:type="pct"/>
        <w:tblBorders>
          <w:top w:val="single" w:sz="4" w:space="0" w:color="auto"/>
          <w:bottom w:val="single" w:sz="4" w:space="0" w:color="auto"/>
          <w:insideH w:val="single" w:sz="4" w:space="0" w:color="auto"/>
        </w:tblBorders>
        <w:tblLook w:val="04A0" w:firstRow="1" w:lastRow="0" w:firstColumn="1" w:lastColumn="0" w:noHBand="0" w:noVBand="1"/>
      </w:tblPr>
      <w:tblGrid>
        <w:gridCol w:w="7678"/>
        <w:gridCol w:w="1031"/>
      </w:tblGrid>
      <w:tr w:rsidR="00EF7840" w:rsidRPr="00655957" w14:paraId="24FEBC40" w14:textId="77777777" w:rsidTr="00891213">
        <w:tc>
          <w:tcPr>
            <w:tcW w:w="4408" w:type="pct"/>
            <w:vAlign w:val="center"/>
          </w:tcPr>
          <w:p w14:paraId="625D1B1E" w14:textId="7C0F6CA7" w:rsidR="00EF7840" w:rsidRPr="00C17584" w:rsidRDefault="00EF7840" w:rsidP="00891213">
            <w:pPr>
              <w:rPr>
                <w:rFonts w:ascii="Arial" w:hAnsi="Arial" w:cs="Arial"/>
                <w:b/>
                <w:sz w:val="20"/>
                <w:szCs w:val="20"/>
              </w:rPr>
            </w:pPr>
            <w:r>
              <w:rPr>
                <w:rFonts w:ascii="Arial" w:hAnsi="Arial" w:cs="Arial"/>
                <w:b/>
                <w:sz w:val="20"/>
                <w:szCs w:val="20"/>
              </w:rPr>
              <w:t xml:space="preserve">Green Star – Performance </w:t>
            </w:r>
          </w:p>
        </w:tc>
        <w:tc>
          <w:tcPr>
            <w:tcW w:w="592" w:type="pct"/>
            <w:vAlign w:val="center"/>
          </w:tcPr>
          <w:p w14:paraId="28E64556" w14:textId="77777777" w:rsidR="00EF7840" w:rsidRPr="00655957" w:rsidRDefault="00550A9B" w:rsidP="00891213">
            <w:pPr>
              <w:jc w:val="center"/>
              <w:rPr>
                <w:rFonts w:ascii="Arial" w:hAnsi="Arial" w:cs="Arial"/>
              </w:rPr>
            </w:pPr>
            <w:sdt>
              <w:sdtPr>
                <w:rPr>
                  <w:rFonts w:ascii="Arial" w:hAnsi="Arial" w:cs="Arial"/>
                </w:rPr>
                <w:id w:val="528991887"/>
                <w14:checkbox>
                  <w14:checked w14:val="0"/>
                  <w14:checkedState w14:val="2612" w14:font="MS Gothic"/>
                  <w14:uncheckedState w14:val="2610" w14:font="MS Gothic"/>
                </w14:checkbox>
              </w:sdtPr>
              <w:sdtEndPr/>
              <w:sdtContent>
                <w:r w:rsidR="00EF7840" w:rsidRPr="00655957">
                  <w:rPr>
                    <w:rFonts w:ascii="Segoe UI Symbol" w:eastAsia="MS Gothic" w:hAnsi="Segoe UI Symbol" w:cs="Segoe UI Symbol"/>
                  </w:rPr>
                  <w:t>☐</w:t>
                </w:r>
              </w:sdtContent>
            </w:sdt>
          </w:p>
        </w:tc>
      </w:tr>
      <w:tr w:rsidR="00EF7840" w:rsidRPr="00655957" w14:paraId="668419C0" w14:textId="77777777" w:rsidTr="00891213">
        <w:tc>
          <w:tcPr>
            <w:tcW w:w="4408" w:type="pct"/>
            <w:vAlign w:val="center"/>
          </w:tcPr>
          <w:p w14:paraId="5B88AC14" w14:textId="1FA429BE" w:rsidR="00EF7840" w:rsidRPr="00C17584" w:rsidRDefault="008F07D1" w:rsidP="00891213">
            <w:pPr>
              <w:rPr>
                <w:rFonts w:ascii="Arial" w:hAnsi="Arial" w:cs="Arial"/>
                <w:b/>
                <w:sz w:val="20"/>
                <w:szCs w:val="20"/>
              </w:rPr>
            </w:pPr>
            <w:r>
              <w:rPr>
                <w:rFonts w:ascii="Arial" w:hAnsi="Arial" w:cs="Arial"/>
                <w:b/>
                <w:sz w:val="20"/>
                <w:szCs w:val="20"/>
              </w:rPr>
              <w:t xml:space="preserve">CarboNZero for Building Operations </w:t>
            </w:r>
          </w:p>
        </w:tc>
        <w:tc>
          <w:tcPr>
            <w:tcW w:w="592" w:type="pct"/>
            <w:vAlign w:val="center"/>
          </w:tcPr>
          <w:p w14:paraId="253E6A63" w14:textId="77777777" w:rsidR="00EF7840" w:rsidRPr="00655957" w:rsidRDefault="00550A9B" w:rsidP="00891213">
            <w:pPr>
              <w:jc w:val="center"/>
              <w:rPr>
                <w:rFonts w:ascii="Arial" w:hAnsi="Arial" w:cs="Arial"/>
              </w:rPr>
            </w:pPr>
            <w:sdt>
              <w:sdtPr>
                <w:rPr>
                  <w:rFonts w:ascii="Arial" w:hAnsi="Arial" w:cs="Arial"/>
                </w:rPr>
                <w:id w:val="-1280094653"/>
                <w14:checkbox>
                  <w14:checked w14:val="0"/>
                  <w14:checkedState w14:val="2612" w14:font="MS Gothic"/>
                  <w14:uncheckedState w14:val="2610" w14:font="MS Gothic"/>
                </w14:checkbox>
              </w:sdtPr>
              <w:sdtEndPr/>
              <w:sdtContent>
                <w:r w:rsidR="00EF7840" w:rsidRPr="00655957">
                  <w:rPr>
                    <w:rFonts w:ascii="Segoe UI Symbol" w:eastAsia="MS Gothic" w:hAnsi="Segoe UI Symbol" w:cs="Segoe UI Symbol"/>
                  </w:rPr>
                  <w:t>☐</w:t>
                </w:r>
              </w:sdtContent>
            </w:sdt>
          </w:p>
        </w:tc>
      </w:tr>
    </w:tbl>
    <w:p w14:paraId="3A5C5E11" w14:textId="77777777" w:rsidR="00EF7840" w:rsidRDefault="00EF7840" w:rsidP="00883AD0">
      <w:pPr>
        <w:rPr>
          <w:rFonts w:ascii="Arial" w:hAnsi="Arial" w:cs="Arial"/>
          <w:sz w:val="20"/>
          <w:szCs w:val="20"/>
        </w:rPr>
      </w:pPr>
    </w:p>
    <w:p w14:paraId="72318774" w14:textId="0C81351F" w:rsidR="00883AD0" w:rsidRPr="00C17584" w:rsidRDefault="005B6150" w:rsidP="00883AD0">
      <w:pPr>
        <w:rPr>
          <w:rFonts w:ascii="Arial" w:hAnsi="Arial" w:cs="Arial"/>
          <w:sz w:val="20"/>
          <w:szCs w:val="20"/>
        </w:rPr>
      </w:pPr>
      <w:r w:rsidRPr="005B6150">
        <w:rPr>
          <w:rFonts w:ascii="Arial" w:hAnsi="Arial" w:cs="Arial"/>
          <w:sz w:val="20"/>
          <w:szCs w:val="20"/>
        </w:rPr>
        <w:t>For projects targeting Green Star Performance ratings,</w:t>
      </w:r>
      <w:r w:rsidR="000111E1" w:rsidRPr="000111E1">
        <w:rPr>
          <w:rFonts w:ascii="Arial" w:hAnsi="Arial" w:cs="Arial"/>
          <w:sz w:val="20"/>
          <w:szCs w:val="20"/>
        </w:rPr>
        <w:t xml:space="preserve"> </w:t>
      </w:r>
      <w:r w:rsidR="000111E1">
        <w:rPr>
          <w:rFonts w:ascii="Arial" w:hAnsi="Arial" w:cs="Arial"/>
          <w:sz w:val="20"/>
          <w:szCs w:val="20"/>
        </w:rPr>
        <w:t xml:space="preserve">the following credits </w:t>
      </w:r>
      <w:r w:rsidR="00704022">
        <w:rPr>
          <w:rFonts w:ascii="Arial" w:hAnsi="Arial" w:cs="Arial"/>
          <w:sz w:val="20"/>
          <w:szCs w:val="20"/>
        </w:rPr>
        <w:t>are pursued</w:t>
      </w:r>
      <w:r w:rsidR="00D04E59">
        <w:rPr>
          <w:rFonts w:ascii="Arial" w:hAnsi="Arial" w:cs="Arial"/>
          <w:sz w:val="20"/>
          <w:szCs w:val="20"/>
        </w:rPr>
        <w:t xml:space="preserve">. </w:t>
      </w:r>
      <w:r w:rsidR="00704022">
        <w:rPr>
          <w:rFonts w:ascii="Arial" w:hAnsi="Arial" w:cs="Arial"/>
          <w:sz w:val="20"/>
          <w:szCs w:val="20"/>
        </w:rPr>
        <w:t xml:space="preserve"> </w:t>
      </w:r>
    </w:p>
    <w:tbl>
      <w:tblPr>
        <w:tblW w:w="0" w:type="auto"/>
        <w:tblBorders>
          <w:top w:val="single" w:sz="4" w:space="0" w:color="auto"/>
          <w:bottom w:val="single" w:sz="4" w:space="0" w:color="auto"/>
          <w:insideH w:val="single" w:sz="4" w:space="0" w:color="auto"/>
        </w:tblBorders>
        <w:tblLook w:val="04A0" w:firstRow="1" w:lastRow="0" w:firstColumn="1" w:lastColumn="0" w:noHBand="0" w:noVBand="1"/>
      </w:tblPr>
      <w:tblGrid>
        <w:gridCol w:w="2310"/>
        <w:gridCol w:w="2311"/>
        <w:gridCol w:w="2311"/>
        <w:gridCol w:w="2311"/>
      </w:tblGrid>
      <w:tr w:rsidR="00883AD0" w:rsidRPr="001B7F80" w14:paraId="411C53EC" w14:textId="77777777" w:rsidTr="00E851DD">
        <w:tc>
          <w:tcPr>
            <w:tcW w:w="2310" w:type="dxa"/>
            <w:shd w:val="clear" w:color="auto" w:fill="DBE5F1" w:themeFill="accent1" w:themeFillTint="33"/>
            <w:vAlign w:val="center"/>
          </w:tcPr>
          <w:p w14:paraId="712669BE" w14:textId="6AAA3459" w:rsidR="00883AD0" w:rsidRPr="00C17584" w:rsidRDefault="00807499" w:rsidP="00CF5C7F">
            <w:pPr>
              <w:spacing w:before="120"/>
              <w:rPr>
                <w:rFonts w:ascii="Arial" w:hAnsi="Arial" w:cs="Arial"/>
                <w:sz w:val="20"/>
                <w:szCs w:val="20"/>
              </w:rPr>
            </w:pPr>
            <w:r>
              <w:rPr>
                <w:rFonts w:ascii="Arial" w:hAnsi="Arial" w:cs="Arial"/>
                <w:b/>
                <w:sz w:val="20"/>
                <w:szCs w:val="20"/>
              </w:rPr>
              <w:t xml:space="preserve">Performance Metric </w:t>
            </w:r>
          </w:p>
        </w:tc>
        <w:tc>
          <w:tcPr>
            <w:tcW w:w="2311" w:type="dxa"/>
            <w:shd w:val="clear" w:color="auto" w:fill="DBE5F1" w:themeFill="accent1" w:themeFillTint="33"/>
            <w:vAlign w:val="center"/>
          </w:tcPr>
          <w:p w14:paraId="69B3A0EC" w14:textId="56836028" w:rsidR="00883AD0" w:rsidRPr="00C17584" w:rsidRDefault="00951FF0" w:rsidP="00CF5C7F">
            <w:pPr>
              <w:spacing w:before="120"/>
              <w:rPr>
                <w:rFonts w:ascii="Arial" w:hAnsi="Arial" w:cs="Arial"/>
                <w:b/>
                <w:sz w:val="20"/>
                <w:szCs w:val="20"/>
              </w:rPr>
            </w:pPr>
            <w:r>
              <w:rPr>
                <w:rFonts w:ascii="Arial" w:hAnsi="Arial" w:cs="Arial"/>
                <w:b/>
                <w:sz w:val="20"/>
                <w:szCs w:val="20"/>
              </w:rPr>
              <w:t>R</w:t>
            </w:r>
            <w:r w:rsidRPr="00951FF0">
              <w:rPr>
                <w:rFonts w:ascii="Arial" w:hAnsi="Arial" w:cs="Arial"/>
                <w:b/>
                <w:sz w:val="20"/>
                <w:szCs w:val="20"/>
              </w:rPr>
              <w:t>elevant Green Star – Performance Credit</w:t>
            </w:r>
          </w:p>
        </w:tc>
        <w:tc>
          <w:tcPr>
            <w:tcW w:w="2311" w:type="dxa"/>
            <w:shd w:val="clear" w:color="auto" w:fill="DBE5F1" w:themeFill="accent1" w:themeFillTint="33"/>
            <w:vAlign w:val="center"/>
          </w:tcPr>
          <w:p w14:paraId="2B31642A" w14:textId="46099CE6" w:rsidR="00883AD0" w:rsidRPr="00C17584" w:rsidRDefault="00883AD0" w:rsidP="00D04E59">
            <w:pPr>
              <w:tabs>
                <w:tab w:val="left" w:pos="540"/>
              </w:tabs>
              <w:spacing w:before="120"/>
              <w:jc w:val="center"/>
              <w:rPr>
                <w:rFonts w:ascii="Arial" w:hAnsi="Arial" w:cs="Arial"/>
                <w:b/>
                <w:sz w:val="20"/>
                <w:szCs w:val="20"/>
              </w:rPr>
            </w:pPr>
            <w:r w:rsidRPr="00C17584">
              <w:rPr>
                <w:rFonts w:ascii="Arial" w:hAnsi="Arial" w:cs="Arial"/>
                <w:b/>
                <w:sz w:val="20"/>
                <w:szCs w:val="20"/>
              </w:rPr>
              <w:t>Rating Tool</w:t>
            </w:r>
            <w:r w:rsidR="00D04E59">
              <w:rPr>
                <w:rFonts w:ascii="Arial" w:hAnsi="Arial" w:cs="Arial"/>
                <w:b/>
                <w:sz w:val="20"/>
                <w:szCs w:val="20"/>
              </w:rPr>
              <w:t>/Version</w:t>
            </w:r>
          </w:p>
        </w:tc>
        <w:tc>
          <w:tcPr>
            <w:tcW w:w="2311" w:type="dxa"/>
            <w:shd w:val="clear" w:color="auto" w:fill="DBE5F1" w:themeFill="accent1" w:themeFillTint="33"/>
            <w:vAlign w:val="center"/>
          </w:tcPr>
          <w:p w14:paraId="20DC5E5A" w14:textId="77777777" w:rsidR="00883AD0" w:rsidRPr="00C17584" w:rsidRDefault="00883AD0" w:rsidP="00CF5C7F">
            <w:pPr>
              <w:spacing w:before="120"/>
              <w:rPr>
                <w:rFonts w:ascii="Arial" w:hAnsi="Arial" w:cs="Arial"/>
                <w:b/>
                <w:sz w:val="20"/>
                <w:szCs w:val="20"/>
              </w:rPr>
            </w:pPr>
            <w:r w:rsidRPr="00C17584">
              <w:rPr>
                <w:rFonts w:ascii="Arial" w:hAnsi="Arial" w:cs="Arial"/>
                <w:b/>
                <w:sz w:val="20"/>
                <w:szCs w:val="20"/>
              </w:rPr>
              <w:t>Points Claimed</w:t>
            </w:r>
          </w:p>
        </w:tc>
      </w:tr>
      <w:tr w:rsidR="00883AD0" w:rsidRPr="001B7F80" w14:paraId="24129E97" w14:textId="77777777" w:rsidTr="004D35DB">
        <w:tc>
          <w:tcPr>
            <w:tcW w:w="2310" w:type="dxa"/>
          </w:tcPr>
          <w:p w14:paraId="76CC6B88" w14:textId="77777777" w:rsidR="00883AD0" w:rsidRPr="00C17584" w:rsidRDefault="00883AD0" w:rsidP="00CF5C7F">
            <w:pPr>
              <w:spacing w:before="120"/>
              <w:rPr>
                <w:rFonts w:ascii="Arial" w:hAnsi="Arial" w:cs="Arial"/>
                <w:sz w:val="20"/>
                <w:szCs w:val="20"/>
              </w:rPr>
            </w:pPr>
          </w:p>
        </w:tc>
        <w:tc>
          <w:tcPr>
            <w:tcW w:w="2311" w:type="dxa"/>
          </w:tcPr>
          <w:p w14:paraId="1B4648B4" w14:textId="77777777" w:rsidR="00883AD0" w:rsidRPr="00C17584" w:rsidRDefault="00883AD0" w:rsidP="00CF5C7F">
            <w:pPr>
              <w:spacing w:before="120"/>
              <w:rPr>
                <w:rFonts w:ascii="Arial" w:hAnsi="Arial" w:cs="Arial"/>
                <w:sz w:val="20"/>
                <w:szCs w:val="20"/>
              </w:rPr>
            </w:pPr>
          </w:p>
        </w:tc>
        <w:tc>
          <w:tcPr>
            <w:tcW w:w="2311" w:type="dxa"/>
          </w:tcPr>
          <w:p w14:paraId="725FE473" w14:textId="77777777" w:rsidR="00883AD0" w:rsidRPr="00C17584" w:rsidRDefault="00883AD0" w:rsidP="00CF5C7F">
            <w:pPr>
              <w:spacing w:before="120"/>
              <w:rPr>
                <w:rFonts w:ascii="Arial" w:hAnsi="Arial" w:cs="Arial"/>
                <w:sz w:val="20"/>
                <w:szCs w:val="20"/>
              </w:rPr>
            </w:pPr>
          </w:p>
        </w:tc>
        <w:tc>
          <w:tcPr>
            <w:tcW w:w="2311" w:type="dxa"/>
          </w:tcPr>
          <w:p w14:paraId="63CBFF6B" w14:textId="77777777" w:rsidR="00883AD0" w:rsidRPr="00C17584" w:rsidRDefault="00883AD0" w:rsidP="00CF5C7F">
            <w:pPr>
              <w:spacing w:before="120"/>
              <w:rPr>
                <w:rFonts w:ascii="Arial" w:hAnsi="Arial" w:cs="Arial"/>
                <w:sz w:val="20"/>
                <w:szCs w:val="20"/>
              </w:rPr>
            </w:pPr>
          </w:p>
        </w:tc>
      </w:tr>
      <w:tr w:rsidR="00883AD0" w:rsidRPr="001B7F80" w14:paraId="474C9553" w14:textId="77777777" w:rsidTr="004D35DB">
        <w:tc>
          <w:tcPr>
            <w:tcW w:w="2310" w:type="dxa"/>
          </w:tcPr>
          <w:p w14:paraId="795ABDDA" w14:textId="77777777" w:rsidR="00883AD0" w:rsidRPr="00C17584" w:rsidRDefault="00883AD0" w:rsidP="00CF5C7F">
            <w:pPr>
              <w:spacing w:before="120"/>
              <w:rPr>
                <w:rFonts w:ascii="Arial" w:hAnsi="Arial" w:cs="Arial"/>
                <w:sz w:val="20"/>
                <w:szCs w:val="20"/>
              </w:rPr>
            </w:pPr>
          </w:p>
        </w:tc>
        <w:tc>
          <w:tcPr>
            <w:tcW w:w="2311" w:type="dxa"/>
          </w:tcPr>
          <w:p w14:paraId="29323A79" w14:textId="77777777" w:rsidR="00883AD0" w:rsidRPr="00C17584" w:rsidRDefault="00883AD0" w:rsidP="00CF5C7F">
            <w:pPr>
              <w:spacing w:before="120"/>
              <w:rPr>
                <w:rFonts w:ascii="Arial" w:hAnsi="Arial" w:cs="Arial"/>
                <w:sz w:val="20"/>
                <w:szCs w:val="20"/>
              </w:rPr>
            </w:pPr>
          </w:p>
        </w:tc>
        <w:tc>
          <w:tcPr>
            <w:tcW w:w="2311" w:type="dxa"/>
          </w:tcPr>
          <w:p w14:paraId="06FA0B8D" w14:textId="77777777" w:rsidR="00883AD0" w:rsidRPr="00C17584" w:rsidRDefault="00883AD0" w:rsidP="00CF5C7F">
            <w:pPr>
              <w:spacing w:before="120"/>
              <w:rPr>
                <w:rFonts w:ascii="Arial" w:hAnsi="Arial" w:cs="Arial"/>
                <w:sz w:val="20"/>
                <w:szCs w:val="20"/>
              </w:rPr>
            </w:pPr>
          </w:p>
        </w:tc>
        <w:tc>
          <w:tcPr>
            <w:tcW w:w="2311" w:type="dxa"/>
          </w:tcPr>
          <w:p w14:paraId="4199E0A9" w14:textId="77777777" w:rsidR="00883AD0" w:rsidRPr="00C17584" w:rsidRDefault="00883AD0" w:rsidP="00CF5C7F">
            <w:pPr>
              <w:spacing w:before="120"/>
              <w:rPr>
                <w:rFonts w:ascii="Arial" w:hAnsi="Arial" w:cs="Arial"/>
                <w:sz w:val="20"/>
                <w:szCs w:val="20"/>
              </w:rPr>
            </w:pPr>
          </w:p>
        </w:tc>
      </w:tr>
      <w:tr w:rsidR="00883AD0" w:rsidRPr="001B7F80" w14:paraId="5CDEFF72" w14:textId="77777777" w:rsidTr="004D35DB">
        <w:tc>
          <w:tcPr>
            <w:tcW w:w="2310" w:type="dxa"/>
          </w:tcPr>
          <w:p w14:paraId="60097A80" w14:textId="77777777" w:rsidR="00883AD0" w:rsidRPr="00C17584" w:rsidRDefault="00883AD0" w:rsidP="00CF5C7F">
            <w:pPr>
              <w:spacing w:before="120"/>
              <w:rPr>
                <w:rFonts w:ascii="Arial" w:hAnsi="Arial" w:cs="Arial"/>
                <w:sz w:val="20"/>
                <w:szCs w:val="20"/>
              </w:rPr>
            </w:pPr>
          </w:p>
        </w:tc>
        <w:tc>
          <w:tcPr>
            <w:tcW w:w="2311" w:type="dxa"/>
          </w:tcPr>
          <w:p w14:paraId="66AD692C" w14:textId="77777777" w:rsidR="00883AD0" w:rsidRPr="00C17584" w:rsidRDefault="00883AD0" w:rsidP="00CF5C7F">
            <w:pPr>
              <w:spacing w:before="120"/>
              <w:rPr>
                <w:rFonts w:ascii="Arial" w:hAnsi="Arial" w:cs="Arial"/>
                <w:sz w:val="20"/>
                <w:szCs w:val="20"/>
              </w:rPr>
            </w:pPr>
          </w:p>
        </w:tc>
        <w:tc>
          <w:tcPr>
            <w:tcW w:w="2311" w:type="dxa"/>
          </w:tcPr>
          <w:p w14:paraId="25A8B3AC" w14:textId="77777777" w:rsidR="00883AD0" w:rsidRPr="00C17584" w:rsidRDefault="00883AD0" w:rsidP="00CF5C7F">
            <w:pPr>
              <w:spacing w:before="120"/>
              <w:rPr>
                <w:rFonts w:ascii="Arial" w:hAnsi="Arial" w:cs="Arial"/>
                <w:sz w:val="20"/>
                <w:szCs w:val="20"/>
              </w:rPr>
            </w:pPr>
          </w:p>
        </w:tc>
        <w:tc>
          <w:tcPr>
            <w:tcW w:w="2311" w:type="dxa"/>
          </w:tcPr>
          <w:p w14:paraId="54019C88" w14:textId="77777777" w:rsidR="00883AD0" w:rsidRPr="00C17584" w:rsidRDefault="00883AD0" w:rsidP="00CF5C7F">
            <w:pPr>
              <w:spacing w:before="120"/>
              <w:rPr>
                <w:rFonts w:ascii="Arial" w:hAnsi="Arial" w:cs="Arial"/>
                <w:sz w:val="20"/>
                <w:szCs w:val="20"/>
              </w:rPr>
            </w:pPr>
          </w:p>
        </w:tc>
      </w:tr>
      <w:tr w:rsidR="00883AD0" w:rsidRPr="001B7F80" w14:paraId="0E62B91D" w14:textId="77777777" w:rsidTr="004D35DB">
        <w:tc>
          <w:tcPr>
            <w:tcW w:w="2310" w:type="dxa"/>
          </w:tcPr>
          <w:p w14:paraId="71FAA3C9" w14:textId="77777777" w:rsidR="00883AD0" w:rsidRPr="00C17584" w:rsidRDefault="00883AD0" w:rsidP="00CF5C7F">
            <w:pPr>
              <w:spacing w:before="120"/>
              <w:rPr>
                <w:rFonts w:ascii="Arial" w:hAnsi="Arial" w:cs="Arial"/>
                <w:sz w:val="20"/>
                <w:szCs w:val="20"/>
              </w:rPr>
            </w:pPr>
          </w:p>
        </w:tc>
        <w:tc>
          <w:tcPr>
            <w:tcW w:w="2311" w:type="dxa"/>
          </w:tcPr>
          <w:p w14:paraId="376A3B06" w14:textId="77777777" w:rsidR="00883AD0" w:rsidRPr="00C17584" w:rsidRDefault="00883AD0" w:rsidP="00CF5C7F">
            <w:pPr>
              <w:spacing w:before="120"/>
              <w:rPr>
                <w:rFonts w:ascii="Arial" w:hAnsi="Arial" w:cs="Arial"/>
                <w:sz w:val="20"/>
                <w:szCs w:val="20"/>
              </w:rPr>
            </w:pPr>
          </w:p>
        </w:tc>
        <w:tc>
          <w:tcPr>
            <w:tcW w:w="2311" w:type="dxa"/>
          </w:tcPr>
          <w:p w14:paraId="01672954" w14:textId="77777777" w:rsidR="00883AD0" w:rsidRPr="00C17584" w:rsidRDefault="00883AD0" w:rsidP="00CF5C7F">
            <w:pPr>
              <w:spacing w:before="120"/>
              <w:rPr>
                <w:rFonts w:ascii="Arial" w:hAnsi="Arial" w:cs="Arial"/>
                <w:sz w:val="20"/>
                <w:szCs w:val="20"/>
              </w:rPr>
            </w:pPr>
          </w:p>
        </w:tc>
        <w:tc>
          <w:tcPr>
            <w:tcW w:w="2311" w:type="dxa"/>
          </w:tcPr>
          <w:p w14:paraId="6DA92E51" w14:textId="77777777" w:rsidR="00883AD0" w:rsidRPr="00C17584" w:rsidRDefault="00883AD0" w:rsidP="00CF5C7F">
            <w:pPr>
              <w:spacing w:before="120"/>
              <w:rPr>
                <w:rFonts w:ascii="Arial" w:hAnsi="Arial" w:cs="Arial"/>
                <w:sz w:val="20"/>
                <w:szCs w:val="20"/>
              </w:rPr>
            </w:pPr>
          </w:p>
        </w:tc>
      </w:tr>
    </w:tbl>
    <w:p w14:paraId="2E9A50B1" w14:textId="77777777" w:rsidR="009A588A" w:rsidRPr="00C17584" w:rsidRDefault="009A588A" w:rsidP="004729BB">
      <w:pPr>
        <w:pStyle w:val="Bluetext"/>
        <w:rPr>
          <w:rFonts w:ascii="Arial" w:hAnsi="Arial" w:cs="Arial"/>
          <w:color w:val="auto"/>
          <w:sz w:val="20"/>
          <w:szCs w:val="20"/>
        </w:rPr>
      </w:pPr>
    </w:p>
    <w:p w14:paraId="711668F2" w14:textId="77777777" w:rsidR="00DC4872" w:rsidRPr="00C17584" w:rsidRDefault="00DC4872" w:rsidP="00DC4872">
      <w:pPr>
        <w:pStyle w:val="Bluetext"/>
        <w:spacing w:before="240" w:after="240"/>
        <w:rPr>
          <w:rFonts w:ascii="Arial" w:hAnsi="Arial" w:cs="Arial"/>
          <w:color w:val="000000"/>
          <w:sz w:val="20"/>
          <w:szCs w:val="20"/>
          <w:lang w:val="en-US"/>
        </w:rPr>
      </w:pPr>
      <w:r w:rsidRPr="00C17584">
        <w:rPr>
          <w:rFonts w:ascii="Arial" w:hAnsi="Arial" w:cs="Arial"/>
          <w:color w:val="000000"/>
          <w:sz w:val="20"/>
          <w:szCs w:val="20"/>
          <w:lang w:val="en-US"/>
        </w:rPr>
        <w:t>Identify where this information can be found within the supporting documentation provided.</w:t>
      </w:r>
    </w:p>
    <w:tbl>
      <w:tblPr>
        <w:tblW w:w="0" w:type="auto"/>
        <w:tblBorders>
          <w:top w:val="single" w:sz="4" w:space="0" w:color="365F91" w:themeColor="accent1" w:themeShade="BF"/>
          <w:bottom w:val="single" w:sz="4" w:space="0" w:color="365F91" w:themeColor="accent1" w:themeShade="BF"/>
          <w:insideH w:val="single" w:sz="4" w:space="0" w:color="365F91" w:themeColor="accent1" w:themeShade="BF"/>
        </w:tblBorders>
        <w:tblLook w:val="04A0" w:firstRow="1" w:lastRow="0" w:firstColumn="1" w:lastColumn="0" w:noHBand="0" w:noVBand="1"/>
      </w:tblPr>
      <w:tblGrid>
        <w:gridCol w:w="6912"/>
        <w:gridCol w:w="2331"/>
      </w:tblGrid>
      <w:tr w:rsidR="00DC4872" w:rsidRPr="001B7F80" w14:paraId="744D3893" w14:textId="77777777" w:rsidTr="006E1D55">
        <w:tc>
          <w:tcPr>
            <w:tcW w:w="6912" w:type="dxa"/>
            <w:shd w:val="clear" w:color="auto" w:fill="DBE5F1" w:themeFill="accent1" w:themeFillTint="33"/>
          </w:tcPr>
          <w:p w14:paraId="03C4F32B" w14:textId="77777777" w:rsidR="00DC4872" w:rsidRPr="00C17584" w:rsidRDefault="00DC4872" w:rsidP="00CF5C7F">
            <w:pPr>
              <w:pStyle w:val="Bluetext"/>
              <w:spacing w:before="120"/>
              <w:rPr>
                <w:rFonts w:ascii="Arial" w:hAnsi="Arial" w:cs="Arial"/>
                <w:b/>
                <w:color w:val="auto"/>
                <w:sz w:val="20"/>
                <w:szCs w:val="20"/>
              </w:rPr>
            </w:pPr>
            <w:r w:rsidRPr="00C17584">
              <w:rPr>
                <w:rFonts w:ascii="Arial" w:hAnsi="Arial" w:cs="Arial"/>
                <w:b/>
                <w:color w:val="auto"/>
                <w:sz w:val="20"/>
                <w:szCs w:val="20"/>
              </w:rPr>
              <w:t xml:space="preserve">Supporting Documentation </w:t>
            </w:r>
            <w:r w:rsidRPr="00C17584">
              <w:rPr>
                <w:rFonts w:ascii="Arial" w:hAnsi="Arial" w:cs="Arial"/>
                <w:b/>
                <w:color w:val="auto"/>
                <w:sz w:val="20"/>
                <w:szCs w:val="20"/>
              </w:rPr>
              <w:br/>
            </w:r>
            <w:r w:rsidRPr="00C17584">
              <w:rPr>
                <w:rFonts w:ascii="Arial" w:hAnsi="Arial" w:cs="Arial"/>
                <w:color w:val="auto"/>
                <w:sz w:val="20"/>
                <w:szCs w:val="20"/>
              </w:rPr>
              <w:t>(Name / title / description of document)</w:t>
            </w:r>
          </w:p>
        </w:tc>
        <w:tc>
          <w:tcPr>
            <w:tcW w:w="2331" w:type="dxa"/>
            <w:shd w:val="clear" w:color="auto" w:fill="DBE5F1" w:themeFill="accent1" w:themeFillTint="33"/>
          </w:tcPr>
          <w:p w14:paraId="35B177C9" w14:textId="77777777" w:rsidR="00DC4872" w:rsidRPr="00C17584" w:rsidRDefault="00DC4872" w:rsidP="00CF5C7F">
            <w:pPr>
              <w:pStyle w:val="Bluetext"/>
              <w:spacing w:before="120"/>
              <w:jc w:val="center"/>
              <w:rPr>
                <w:rFonts w:ascii="Arial" w:hAnsi="Arial" w:cs="Arial"/>
                <w:b/>
                <w:color w:val="auto"/>
                <w:sz w:val="20"/>
                <w:szCs w:val="20"/>
              </w:rPr>
            </w:pPr>
            <w:r w:rsidRPr="00C17584">
              <w:rPr>
                <w:rFonts w:ascii="Arial" w:hAnsi="Arial" w:cs="Arial"/>
                <w:b/>
                <w:color w:val="auto"/>
                <w:sz w:val="20"/>
                <w:szCs w:val="20"/>
              </w:rPr>
              <w:t>Reference</w:t>
            </w:r>
            <w:r w:rsidRPr="00C17584">
              <w:rPr>
                <w:rFonts w:ascii="Arial" w:hAnsi="Arial" w:cs="Arial"/>
                <w:b/>
                <w:color w:val="auto"/>
                <w:sz w:val="20"/>
                <w:szCs w:val="20"/>
              </w:rPr>
              <w:br/>
            </w:r>
            <w:r w:rsidRPr="00C17584">
              <w:rPr>
                <w:rFonts w:ascii="Arial" w:hAnsi="Arial" w:cs="Arial"/>
                <w:color w:val="auto"/>
                <w:sz w:val="20"/>
                <w:szCs w:val="20"/>
              </w:rPr>
              <w:t>(Page no. or section)</w:t>
            </w:r>
          </w:p>
        </w:tc>
      </w:tr>
      <w:tr w:rsidR="00DC4872" w:rsidRPr="001B7F80" w14:paraId="4A51BB8B" w14:textId="77777777" w:rsidTr="006E1D55">
        <w:tc>
          <w:tcPr>
            <w:tcW w:w="6912" w:type="dxa"/>
          </w:tcPr>
          <w:p w14:paraId="51806872" w14:textId="77777777" w:rsidR="00DC4872" w:rsidRPr="00C17584" w:rsidRDefault="00DC4872" w:rsidP="00CF5C7F">
            <w:pPr>
              <w:pStyle w:val="Bluetext"/>
              <w:spacing w:before="120"/>
              <w:rPr>
                <w:rFonts w:ascii="Arial" w:hAnsi="Arial" w:cs="Arial"/>
                <w:sz w:val="20"/>
                <w:szCs w:val="20"/>
              </w:rPr>
            </w:pPr>
            <w:r w:rsidRPr="00C17584">
              <w:rPr>
                <w:rFonts w:ascii="Arial" w:hAnsi="Arial" w:cs="Arial"/>
                <w:sz w:val="20"/>
                <w:szCs w:val="20"/>
              </w:rPr>
              <w:t>[####]</w:t>
            </w:r>
          </w:p>
        </w:tc>
        <w:tc>
          <w:tcPr>
            <w:tcW w:w="2331" w:type="dxa"/>
          </w:tcPr>
          <w:p w14:paraId="4633BFCB" w14:textId="77777777" w:rsidR="00DC4872" w:rsidRPr="00C17584" w:rsidRDefault="00DC4872" w:rsidP="00CF5C7F">
            <w:pPr>
              <w:pStyle w:val="Bluetext"/>
              <w:spacing w:before="120"/>
              <w:jc w:val="center"/>
              <w:rPr>
                <w:rFonts w:ascii="Arial" w:hAnsi="Arial" w:cs="Arial"/>
                <w:sz w:val="20"/>
                <w:szCs w:val="20"/>
              </w:rPr>
            </w:pPr>
            <w:r w:rsidRPr="00C17584">
              <w:rPr>
                <w:rFonts w:ascii="Arial" w:hAnsi="Arial" w:cs="Arial"/>
                <w:sz w:val="20"/>
                <w:szCs w:val="20"/>
              </w:rPr>
              <w:t>[####]</w:t>
            </w:r>
          </w:p>
        </w:tc>
      </w:tr>
      <w:tr w:rsidR="00DC4872" w:rsidRPr="001B7F80" w14:paraId="5387F9D4" w14:textId="77777777" w:rsidTr="006E1D55">
        <w:tc>
          <w:tcPr>
            <w:tcW w:w="6912" w:type="dxa"/>
          </w:tcPr>
          <w:p w14:paraId="3C949372" w14:textId="77777777" w:rsidR="00DC4872" w:rsidRPr="00C17584" w:rsidRDefault="00DC4872" w:rsidP="00CF5C7F">
            <w:pPr>
              <w:pStyle w:val="Bluetext"/>
              <w:spacing w:before="120"/>
              <w:rPr>
                <w:rFonts w:ascii="Arial" w:hAnsi="Arial" w:cs="Arial"/>
                <w:sz w:val="20"/>
                <w:szCs w:val="20"/>
              </w:rPr>
            </w:pPr>
            <w:r w:rsidRPr="00C17584">
              <w:rPr>
                <w:rFonts w:ascii="Arial" w:hAnsi="Arial" w:cs="Arial"/>
                <w:sz w:val="20"/>
                <w:szCs w:val="20"/>
              </w:rPr>
              <w:t>[####]</w:t>
            </w:r>
          </w:p>
        </w:tc>
        <w:tc>
          <w:tcPr>
            <w:tcW w:w="2331" w:type="dxa"/>
          </w:tcPr>
          <w:p w14:paraId="2AE94EFD" w14:textId="77777777" w:rsidR="00DC4872" w:rsidRPr="00C17584" w:rsidRDefault="00DC4872" w:rsidP="00CF5C7F">
            <w:pPr>
              <w:pStyle w:val="Bluetext"/>
              <w:spacing w:before="120"/>
              <w:jc w:val="center"/>
              <w:rPr>
                <w:rFonts w:ascii="Arial" w:hAnsi="Arial" w:cs="Arial"/>
                <w:sz w:val="20"/>
                <w:szCs w:val="20"/>
              </w:rPr>
            </w:pPr>
            <w:r w:rsidRPr="00C17584">
              <w:rPr>
                <w:rFonts w:ascii="Arial" w:hAnsi="Arial" w:cs="Arial"/>
                <w:sz w:val="20"/>
                <w:szCs w:val="20"/>
              </w:rPr>
              <w:t>[####]</w:t>
            </w:r>
          </w:p>
        </w:tc>
      </w:tr>
    </w:tbl>
    <w:p w14:paraId="5BC74F33" w14:textId="77777777" w:rsidR="00DC4872" w:rsidRPr="00C17584" w:rsidRDefault="00DC4872" w:rsidP="004729BB">
      <w:pPr>
        <w:pStyle w:val="Bluetext"/>
        <w:rPr>
          <w:rFonts w:ascii="Arial" w:hAnsi="Arial" w:cs="Arial"/>
          <w:color w:val="auto"/>
          <w:sz w:val="20"/>
          <w:szCs w:val="20"/>
        </w:rPr>
      </w:pPr>
    </w:p>
    <w:p w14:paraId="083645FA" w14:textId="77777777" w:rsidR="004729BB" w:rsidRPr="00C17584" w:rsidRDefault="00F052CD" w:rsidP="004729BB">
      <w:pPr>
        <w:pStyle w:val="Bluetext"/>
        <w:rPr>
          <w:rFonts w:ascii="Arial" w:hAnsi="Arial" w:cs="Arial"/>
          <w:color w:val="auto"/>
          <w:sz w:val="20"/>
          <w:szCs w:val="20"/>
        </w:rPr>
      </w:pPr>
      <w:r w:rsidRPr="00C17584">
        <w:rPr>
          <w:rFonts w:ascii="Arial" w:hAnsi="Arial" w:cs="Arial"/>
          <w:color w:val="auto"/>
          <w:sz w:val="20"/>
          <w:szCs w:val="20"/>
        </w:rPr>
        <w:t xml:space="preserve">Outline any issues you would like to highlight and clarify with the Certified Assessor(s). </w:t>
      </w:r>
    </w:p>
    <w:p w14:paraId="25273142" w14:textId="77777777" w:rsidR="004729BB" w:rsidRPr="00C17584" w:rsidRDefault="004729BB" w:rsidP="004729B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sz w:val="20"/>
          <w:szCs w:val="20"/>
        </w:rPr>
      </w:pPr>
    </w:p>
    <w:p w14:paraId="6B99759C" w14:textId="77777777" w:rsidR="004729BB" w:rsidRPr="00C17584" w:rsidRDefault="004729BB" w:rsidP="004729B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sz w:val="20"/>
          <w:szCs w:val="20"/>
        </w:rPr>
      </w:pPr>
    </w:p>
    <w:p w14:paraId="7941CA32" w14:textId="77777777" w:rsidR="00DC4872" w:rsidRPr="00655957" w:rsidRDefault="00DC4872" w:rsidP="00987344">
      <w:pPr>
        <w:pStyle w:val="Heading3"/>
      </w:pPr>
    </w:p>
    <w:p w14:paraId="6BF6C8FD" w14:textId="77777777" w:rsidR="008955D7" w:rsidRPr="00655957" w:rsidRDefault="008955D7" w:rsidP="00987344">
      <w:pPr>
        <w:pStyle w:val="Heading3"/>
      </w:pPr>
      <w:r w:rsidRPr="00655957">
        <w:t>5.1.</w:t>
      </w:r>
      <w:r w:rsidR="0035212B" w:rsidRPr="00655957">
        <w:t>2</w:t>
      </w:r>
      <w:r w:rsidRPr="00655957">
        <w:t xml:space="preserve"> application of performance targets</w:t>
      </w:r>
    </w:p>
    <w:p w14:paraId="7589703E" w14:textId="77777777" w:rsidR="008955D7" w:rsidRPr="00C17584" w:rsidRDefault="008955D7" w:rsidP="008955D7">
      <w:pPr>
        <w:rPr>
          <w:rFonts w:ascii="Arial" w:hAnsi="Arial" w:cs="Arial"/>
          <w:sz w:val="20"/>
          <w:szCs w:val="20"/>
        </w:rPr>
      </w:pPr>
      <w:r w:rsidRPr="00C17584">
        <w:rPr>
          <w:rFonts w:ascii="Arial" w:hAnsi="Arial" w:cs="Arial"/>
          <w:sz w:val="20"/>
          <w:szCs w:val="20"/>
        </w:rPr>
        <w:t>The project team has demonstrated that</w:t>
      </w:r>
      <w:r w:rsidR="0035212B" w:rsidRPr="00C17584">
        <w:rPr>
          <w:rFonts w:ascii="Arial" w:hAnsi="Arial" w:cs="Arial"/>
          <w:sz w:val="20"/>
          <w:szCs w:val="20"/>
        </w:rPr>
        <w:t xml:space="preserve"> </w:t>
      </w:r>
      <w:r w:rsidR="0035212B" w:rsidRPr="00C17584">
        <w:rPr>
          <w:rFonts w:ascii="Arial" w:hAnsi="Arial" w:cs="Arial"/>
          <w:sz w:val="20"/>
          <w:szCs w:val="20"/>
          <w:u w:val="single"/>
        </w:rPr>
        <w:t>one</w:t>
      </w:r>
      <w:r w:rsidR="0035212B" w:rsidRPr="00C17584">
        <w:rPr>
          <w:rFonts w:ascii="Arial" w:hAnsi="Arial" w:cs="Arial"/>
          <w:sz w:val="20"/>
          <w:szCs w:val="20"/>
        </w:rPr>
        <w:t xml:space="preserve"> of</w:t>
      </w:r>
      <w:r w:rsidRPr="00C17584">
        <w:rPr>
          <w:rFonts w:ascii="Arial" w:hAnsi="Arial" w:cs="Arial"/>
          <w:sz w:val="20"/>
          <w:szCs w:val="20"/>
        </w:rPr>
        <w:t xml:space="preserve"> the following ownership structure</w:t>
      </w:r>
      <w:r w:rsidR="0035212B" w:rsidRPr="00C17584">
        <w:rPr>
          <w:rFonts w:ascii="Arial" w:hAnsi="Arial" w:cs="Arial"/>
          <w:sz w:val="20"/>
          <w:szCs w:val="20"/>
        </w:rPr>
        <w:t>s</w:t>
      </w:r>
      <w:r w:rsidRPr="00C17584">
        <w:rPr>
          <w:rFonts w:ascii="Arial" w:hAnsi="Arial" w:cs="Arial"/>
          <w:sz w:val="20"/>
          <w:szCs w:val="20"/>
        </w:rPr>
        <w:t xml:space="preserve"> applies to this project:</w:t>
      </w:r>
    </w:p>
    <w:tbl>
      <w:tblPr>
        <w:tblStyle w:val="Style1"/>
        <w:tblW w:w="5000" w:type="pct"/>
        <w:tblLook w:val="04A0" w:firstRow="1" w:lastRow="0" w:firstColumn="1" w:lastColumn="0" w:noHBand="0" w:noVBand="1"/>
      </w:tblPr>
      <w:tblGrid>
        <w:gridCol w:w="7383"/>
        <w:gridCol w:w="1860"/>
      </w:tblGrid>
      <w:tr w:rsidR="0035212B" w:rsidRPr="001B7F80" w14:paraId="01766C48" w14:textId="77777777" w:rsidTr="00E851DD">
        <w:tc>
          <w:tcPr>
            <w:tcW w:w="3994" w:type="pct"/>
            <w:vAlign w:val="center"/>
          </w:tcPr>
          <w:p w14:paraId="34A3EEBD" w14:textId="77777777" w:rsidR="0035212B" w:rsidRPr="00C17584" w:rsidRDefault="00DC4872" w:rsidP="00CF5C7F">
            <w:pPr>
              <w:spacing w:before="120"/>
              <w:rPr>
                <w:rFonts w:ascii="Arial" w:hAnsi="Arial" w:cs="Arial"/>
                <w:sz w:val="20"/>
                <w:szCs w:val="20"/>
              </w:rPr>
            </w:pPr>
            <w:r w:rsidRPr="00C17584">
              <w:rPr>
                <w:rFonts w:ascii="Arial" w:hAnsi="Arial" w:cs="Arial"/>
                <w:b/>
                <w:sz w:val="20"/>
                <w:szCs w:val="20"/>
              </w:rPr>
              <w:t>Formal Agreement (</w:t>
            </w:r>
            <w:r w:rsidR="0035212B" w:rsidRPr="00C17584">
              <w:rPr>
                <w:rFonts w:ascii="Arial" w:hAnsi="Arial" w:cs="Arial"/>
                <w:b/>
                <w:sz w:val="20"/>
                <w:szCs w:val="20"/>
              </w:rPr>
              <w:t>Building Owner and Tenant</w:t>
            </w:r>
            <w:r w:rsidRPr="00C17584">
              <w:rPr>
                <w:rFonts w:ascii="Arial" w:hAnsi="Arial" w:cs="Arial"/>
                <w:b/>
                <w:sz w:val="20"/>
                <w:szCs w:val="20"/>
              </w:rPr>
              <w:t>)</w:t>
            </w:r>
            <w:r w:rsidR="0035212B" w:rsidRPr="00C17584">
              <w:rPr>
                <w:rFonts w:ascii="Arial" w:hAnsi="Arial" w:cs="Arial"/>
                <w:b/>
                <w:sz w:val="20"/>
                <w:szCs w:val="20"/>
              </w:rPr>
              <w:br/>
            </w:r>
            <w:r w:rsidR="0035212B" w:rsidRPr="00C17584">
              <w:rPr>
                <w:rFonts w:ascii="Arial" w:hAnsi="Arial" w:cs="Arial"/>
                <w:sz w:val="20"/>
                <w:szCs w:val="20"/>
              </w:rPr>
              <w:t>Building owner and tenants must jointly agree and commit to targets.</w:t>
            </w:r>
          </w:p>
        </w:tc>
        <w:tc>
          <w:tcPr>
            <w:tcW w:w="1006" w:type="pct"/>
            <w:vAlign w:val="center"/>
          </w:tcPr>
          <w:p w14:paraId="100A9803" w14:textId="77777777" w:rsidR="0035212B" w:rsidRPr="00C17584" w:rsidRDefault="00550A9B" w:rsidP="00CF5C7F">
            <w:pPr>
              <w:spacing w:before="120"/>
              <w:jc w:val="center"/>
              <w:rPr>
                <w:rFonts w:ascii="Arial" w:hAnsi="Arial" w:cs="Arial"/>
                <w:sz w:val="20"/>
                <w:szCs w:val="20"/>
              </w:rPr>
            </w:pPr>
            <w:sdt>
              <w:sdtPr>
                <w:rPr>
                  <w:rFonts w:ascii="Arial" w:hAnsi="Arial" w:cs="Arial"/>
                  <w:sz w:val="20"/>
                  <w:szCs w:val="20"/>
                </w:rPr>
                <w:id w:val="61692743"/>
                <w14:checkbox>
                  <w14:checked w14:val="0"/>
                  <w14:checkedState w14:val="2612" w14:font="MS Gothic"/>
                  <w14:uncheckedState w14:val="2610" w14:font="MS Gothic"/>
                </w14:checkbox>
              </w:sdtPr>
              <w:sdtEndPr/>
              <w:sdtContent>
                <w:r w:rsidR="0035212B" w:rsidRPr="00C17584">
                  <w:rPr>
                    <w:rFonts w:ascii="Segoe UI Symbol" w:eastAsia="MS Gothic" w:hAnsi="Segoe UI Symbol" w:cs="Segoe UI Symbol"/>
                    <w:sz w:val="20"/>
                    <w:szCs w:val="20"/>
                  </w:rPr>
                  <w:t>☐</w:t>
                </w:r>
              </w:sdtContent>
            </w:sdt>
          </w:p>
        </w:tc>
      </w:tr>
      <w:tr w:rsidR="0035212B" w:rsidRPr="001B7F80" w14:paraId="706EBD00" w14:textId="77777777" w:rsidTr="00E851DD">
        <w:tc>
          <w:tcPr>
            <w:tcW w:w="3994" w:type="pct"/>
            <w:vAlign w:val="center"/>
          </w:tcPr>
          <w:p w14:paraId="3724BAAF" w14:textId="77777777" w:rsidR="0035212B" w:rsidRPr="00C17584" w:rsidRDefault="00DC4872" w:rsidP="00CF5C7F">
            <w:pPr>
              <w:spacing w:before="120"/>
              <w:rPr>
                <w:rFonts w:ascii="Arial" w:hAnsi="Arial" w:cs="Arial"/>
                <w:sz w:val="20"/>
                <w:szCs w:val="20"/>
              </w:rPr>
            </w:pPr>
            <w:r w:rsidRPr="00C17584">
              <w:rPr>
                <w:rFonts w:ascii="Arial" w:hAnsi="Arial" w:cs="Arial"/>
                <w:b/>
                <w:sz w:val="20"/>
                <w:szCs w:val="20"/>
              </w:rPr>
              <w:t>Internal Agreement (</w:t>
            </w:r>
            <w:r w:rsidR="0035212B" w:rsidRPr="00C17584">
              <w:rPr>
                <w:rFonts w:ascii="Arial" w:hAnsi="Arial" w:cs="Arial"/>
                <w:b/>
                <w:sz w:val="20"/>
                <w:szCs w:val="20"/>
              </w:rPr>
              <w:t>Building Owner Occupier</w:t>
            </w:r>
            <w:r w:rsidRPr="00C17584">
              <w:rPr>
                <w:rFonts w:ascii="Arial" w:hAnsi="Arial" w:cs="Arial"/>
                <w:b/>
                <w:sz w:val="20"/>
                <w:szCs w:val="20"/>
              </w:rPr>
              <w:t>)</w:t>
            </w:r>
            <w:r w:rsidR="0035212B" w:rsidRPr="00C17584">
              <w:rPr>
                <w:rFonts w:ascii="Arial" w:hAnsi="Arial" w:cs="Arial"/>
                <w:sz w:val="20"/>
                <w:szCs w:val="20"/>
              </w:rPr>
              <w:br/>
              <w:t>Building owners shall commit to environmental performance targets through an internal requirement.</w:t>
            </w:r>
          </w:p>
        </w:tc>
        <w:tc>
          <w:tcPr>
            <w:tcW w:w="1006" w:type="pct"/>
            <w:vAlign w:val="center"/>
          </w:tcPr>
          <w:p w14:paraId="171A8BB8" w14:textId="77777777" w:rsidR="0035212B" w:rsidRPr="00C17584" w:rsidRDefault="00550A9B" w:rsidP="00CF5C7F">
            <w:pPr>
              <w:spacing w:before="120"/>
              <w:jc w:val="center"/>
              <w:rPr>
                <w:rFonts w:ascii="Arial" w:hAnsi="Arial" w:cs="Arial"/>
                <w:sz w:val="20"/>
                <w:szCs w:val="20"/>
              </w:rPr>
            </w:pPr>
            <w:sdt>
              <w:sdtPr>
                <w:rPr>
                  <w:rFonts w:ascii="Arial" w:hAnsi="Arial" w:cs="Arial"/>
                  <w:sz w:val="20"/>
                  <w:szCs w:val="20"/>
                </w:rPr>
                <w:id w:val="-1578739280"/>
                <w14:checkbox>
                  <w14:checked w14:val="0"/>
                  <w14:checkedState w14:val="2612" w14:font="MS Gothic"/>
                  <w14:uncheckedState w14:val="2610" w14:font="MS Gothic"/>
                </w14:checkbox>
              </w:sdtPr>
              <w:sdtEndPr/>
              <w:sdtContent>
                <w:r w:rsidR="0035212B" w:rsidRPr="00C17584">
                  <w:rPr>
                    <w:rFonts w:ascii="Segoe UI Symbol" w:eastAsia="MS Gothic" w:hAnsi="Segoe UI Symbol" w:cs="Segoe UI Symbol"/>
                    <w:sz w:val="20"/>
                    <w:szCs w:val="20"/>
                  </w:rPr>
                  <w:t>☐</w:t>
                </w:r>
              </w:sdtContent>
            </w:sdt>
          </w:p>
        </w:tc>
      </w:tr>
      <w:tr w:rsidR="0035212B" w:rsidRPr="001B7F80" w14:paraId="1F013F91" w14:textId="77777777" w:rsidTr="00E851DD">
        <w:tc>
          <w:tcPr>
            <w:tcW w:w="3994" w:type="pct"/>
            <w:vAlign w:val="center"/>
          </w:tcPr>
          <w:p w14:paraId="63559AD0" w14:textId="3ECCA916" w:rsidR="0035212B" w:rsidRPr="00C17584" w:rsidRDefault="0035212B" w:rsidP="00CF5C7F">
            <w:pPr>
              <w:spacing w:before="120"/>
              <w:rPr>
                <w:rFonts w:ascii="Arial" w:hAnsi="Arial" w:cs="Arial"/>
                <w:sz w:val="20"/>
                <w:szCs w:val="20"/>
              </w:rPr>
            </w:pPr>
            <w:r w:rsidRPr="00C17584">
              <w:rPr>
                <w:rFonts w:ascii="Arial" w:hAnsi="Arial" w:cs="Arial"/>
                <w:b/>
                <w:sz w:val="20"/>
                <w:szCs w:val="20"/>
              </w:rPr>
              <w:lastRenderedPageBreak/>
              <w:t xml:space="preserve">Strata </w:t>
            </w:r>
            <w:r w:rsidR="00DC4872" w:rsidRPr="00C17584">
              <w:rPr>
                <w:rFonts w:ascii="Arial" w:hAnsi="Arial" w:cs="Arial"/>
                <w:b/>
                <w:sz w:val="20"/>
                <w:szCs w:val="20"/>
              </w:rPr>
              <w:t xml:space="preserve">Management </w:t>
            </w:r>
            <w:r w:rsidR="00FD5DDF">
              <w:rPr>
                <w:rFonts w:ascii="Arial" w:hAnsi="Arial" w:cs="Arial"/>
                <w:b/>
                <w:sz w:val="20"/>
                <w:szCs w:val="20"/>
              </w:rPr>
              <w:t>(</w:t>
            </w:r>
            <w:r w:rsidR="00DC4872" w:rsidRPr="00C17584">
              <w:rPr>
                <w:rFonts w:ascii="Arial" w:hAnsi="Arial" w:cs="Arial"/>
                <w:b/>
                <w:sz w:val="20"/>
                <w:szCs w:val="20"/>
              </w:rPr>
              <w:t>M</w:t>
            </w:r>
            <w:r w:rsidRPr="00C17584">
              <w:rPr>
                <w:rFonts w:ascii="Arial" w:hAnsi="Arial" w:cs="Arial"/>
                <w:b/>
                <w:sz w:val="20"/>
                <w:szCs w:val="20"/>
              </w:rPr>
              <w:t>ulti-</w:t>
            </w:r>
            <w:r w:rsidR="00DC4872" w:rsidRPr="00C17584">
              <w:rPr>
                <w:rFonts w:ascii="Arial" w:hAnsi="Arial" w:cs="Arial"/>
                <w:b/>
                <w:sz w:val="20"/>
                <w:szCs w:val="20"/>
              </w:rPr>
              <w:t>U</w:t>
            </w:r>
            <w:r w:rsidRPr="00C17584">
              <w:rPr>
                <w:rFonts w:ascii="Arial" w:hAnsi="Arial" w:cs="Arial"/>
                <w:b/>
                <w:sz w:val="20"/>
                <w:szCs w:val="20"/>
              </w:rPr>
              <w:t xml:space="preserve">nit </w:t>
            </w:r>
            <w:r w:rsidR="00DC4872" w:rsidRPr="00C17584">
              <w:rPr>
                <w:rFonts w:ascii="Arial" w:hAnsi="Arial" w:cs="Arial"/>
                <w:b/>
                <w:sz w:val="20"/>
                <w:szCs w:val="20"/>
              </w:rPr>
              <w:t>R</w:t>
            </w:r>
            <w:r w:rsidRPr="00C17584">
              <w:rPr>
                <w:rFonts w:ascii="Arial" w:hAnsi="Arial" w:cs="Arial"/>
                <w:b/>
                <w:sz w:val="20"/>
                <w:szCs w:val="20"/>
              </w:rPr>
              <w:t>esidential</w:t>
            </w:r>
            <w:r w:rsidR="00FD5DDF">
              <w:rPr>
                <w:rFonts w:ascii="Arial" w:hAnsi="Arial" w:cs="Arial"/>
                <w:b/>
                <w:sz w:val="20"/>
                <w:szCs w:val="20"/>
              </w:rPr>
              <w:t>)</w:t>
            </w:r>
            <w:r w:rsidRPr="00C17584">
              <w:rPr>
                <w:rFonts w:ascii="Arial" w:hAnsi="Arial" w:cs="Arial"/>
                <w:sz w:val="20"/>
                <w:szCs w:val="20"/>
              </w:rPr>
              <w:br/>
              <w:t>Strata management shall commit to environmental performance targets for common areas and services through an internal requirement.</w:t>
            </w:r>
          </w:p>
        </w:tc>
        <w:tc>
          <w:tcPr>
            <w:tcW w:w="1006" w:type="pct"/>
            <w:vAlign w:val="center"/>
          </w:tcPr>
          <w:p w14:paraId="66211A77" w14:textId="77777777" w:rsidR="0035212B" w:rsidRPr="00C17584" w:rsidRDefault="00550A9B" w:rsidP="00CF5C7F">
            <w:pPr>
              <w:spacing w:before="120"/>
              <w:jc w:val="center"/>
              <w:rPr>
                <w:rFonts w:ascii="Arial" w:hAnsi="Arial" w:cs="Arial"/>
                <w:sz w:val="20"/>
                <w:szCs w:val="20"/>
              </w:rPr>
            </w:pPr>
            <w:sdt>
              <w:sdtPr>
                <w:rPr>
                  <w:rFonts w:ascii="Arial" w:hAnsi="Arial" w:cs="Arial"/>
                  <w:sz w:val="20"/>
                  <w:szCs w:val="20"/>
                </w:rPr>
                <w:id w:val="-2041421285"/>
                <w14:checkbox>
                  <w14:checked w14:val="0"/>
                  <w14:checkedState w14:val="2612" w14:font="MS Gothic"/>
                  <w14:uncheckedState w14:val="2610" w14:font="MS Gothic"/>
                </w14:checkbox>
              </w:sdtPr>
              <w:sdtEndPr/>
              <w:sdtContent>
                <w:r w:rsidR="0035212B" w:rsidRPr="00C17584">
                  <w:rPr>
                    <w:rFonts w:ascii="Segoe UI Symbol" w:eastAsia="MS Gothic" w:hAnsi="Segoe UI Symbol" w:cs="Segoe UI Symbol"/>
                    <w:sz w:val="20"/>
                    <w:szCs w:val="20"/>
                  </w:rPr>
                  <w:t>☐</w:t>
                </w:r>
              </w:sdtContent>
            </w:sdt>
          </w:p>
        </w:tc>
      </w:tr>
    </w:tbl>
    <w:p w14:paraId="0DF06C94" w14:textId="77777777" w:rsidR="00667C9E" w:rsidRPr="00C17584" w:rsidRDefault="00667C9E" w:rsidP="008955D7">
      <w:pPr>
        <w:rPr>
          <w:rFonts w:ascii="Arial" w:hAnsi="Arial" w:cs="Arial"/>
          <w:color w:val="8064A2" w:themeColor="accent4"/>
          <w:sz w:val="20"/>
          <w:szCs w:val="20"/>
        </w:rPr>
      </w:pPr>
    </w:p>
    <w:p w14:paraId="5B822781" w14:textId="77777777" w:rsidR="00DC4872" w:rsidRPr="00C17584" w:rsidRDefault="00DC4872" w:rsidP="00DC4872">
      <w:pPr>
        <w:pStyle w:val="Bluetext"/>
        <w:spacing w:before="240" w:after="240"/>
        <w:rPr>
          <w:rFonts w:ascii="Arial" w:hAnsi="Arial" w:cs="Arial"/>
          <w:color w:val="000000"/>
          <w:sz w:val="20"/>
          <w:szCs w:val="20"/>
          <w:lang w:val="en-US"/>
        </w:rPr>
      </w:pPr>
      <w:r w:rsidRPr="00C17584">
        <w:rPr>
          <w:rFonts w:ascii="Arial" w:hAnsi="Arial" w:cs="Arial"/>
          <w:color w:val="000000"/>
          <w:sz w:val="20"/>
          <w:szCs w:val="20"/>
          <w:lang w:val="en-US"/>
        </w:rPr>
        <w:t>Identify where this information can be found within the supporting documentation provided.</w:t>
      </w:r>
    </w:p>
    <w:tbl>
      <w:tblPr>
        <w:tblW w:w="0" w:type="auto"/>
        <w:tblBorders>
          <w:top w:val="single" w:sz="4" w:space="0" w:color="365F91" w:themeColor="accent1" w:themeShade="BF"/>
          <w:bottom w:val="single" w:sz="4" w:space="0" w:color="365F91" w:themeColor="accent1" w:themeShade="BF"/>
          <w:insideH w:val="single" w:sz="4" w:space="0" w:color="365F91" w:themeColor="accent1" w:themeShade="BF"/>
        </w:tblBorders>
        <w:tblLook w:val="04A0" w:firstRow="1" w:lastRow="0" w:firstColumn="1" w:lastColumn="0" w:noHBand="0" w:noVBand="1"/>
      </w:tblPr>
      <w:tblGrid>
        <w:gridCol w:w="6912"/>
        <w:gridCol w:w="2331"/>
      </w:tblGrid>
      <w:tr w:rsidR="00DC4872" w:rsidRPr="001B7F80" w14:paraId="0C812998" w14:textId="77777777" w:rsidTr="006E1D55">
        <w:tc>
          <w:tcPr>
            <w:tcW w:w="6912" w:type="dxa"/>
            <w:shd w:val="clear" w:color="auto" w:fill="DBE5F1" w:themeFill="accent1" w:themeFillTint="33"/>
          </w:tcPr>
          <w:p w14:paraId="2B32737B" w14:textId="77777777" w:rsidR="00DC4872" w:rsidRPr="00C17584" w:rsidRDefault="00DC4872" w:rsidP="006E1D55">
            <w:pPr>
              <w:pStyle w:val="Bluetext"/>
              <w:spacing w:before="120"/>
              <w:rPr>
                <w:rFonts w:ascii="Arial" w:hAnsi="Arial" w:cs="Arial"/>
                <w:b/>
                <w:color w:val="auto"/>
                <w:sz w:val="20"/>
                <w:szCs w:val="20"/>
              </w:rPr>
            </w:pPr>
            <w:r w:rsidRPr="00C17584">
              <w:rPr>
                <w:rFonts w:ascii="Arial" w:hAnsi="Arial" w:cs="Arial"/>
                <w:b/>
                <w:color w:val="auto"/>
                <w:sz w:val="20"/>
                <w:szCs w:val="20"/>
              </w:rPr>
              <w:t xml:space="preserve">Supporting Documentation </w:t>
            </w:r>
            <w:r w:rsidRPr="00C17584">
              <w:rPr>
                <w:rFonts w:ascii="Arial" w:hAnsi="Arial" w:cs="Arial"/>
                <w:b/>
                <w:color w:val="auto"/>
                <w:sz w:val="20"/>
                <w:szCs w:val="20"/>
              </w:rPr>
              <w:br/>
            </w:r>
            <w:r w:rsidRPr="00C17584">
              <w:rPr>
                <w:rFonts w:ascii="Arial" w:hAnsi="Arial" w:cs="Arial"/>
                <w:color w:val="auto"/>
                <w:sz w:val="20"/>
                <w:szCs w:val="20"/>
              </w:rPr>
              <w:t>(Name / title / description of document)</w:t>
            </w:r>
          </w:p>
        </w:tc>
        <w:tc>
          <w:tcPr>
            <w:tcW w:w="2331" w:type="dxa"/>
            <w:shd w:val="clear" w:color="auto" w:fill="DBE5F1" w:themeFill="accent1" w:themeFillTint="33"/>
          </w:tcPr>
          <w:p w14:paraId="4984F393" w14:textId="77777777" w:rsidR="00DC4872" w:rsidRPr="00C17584" w:rsidRDefault="00DC4872" w:rsidP="006E1D55">
            <w:pPr>
              <w:pStyle w:val="Bluetext"/>
              <w:spacing w:before="120"/>
              <w:jc w:val="center"/>
              <w:rPr>
                <w:rFonts w:ascii="Arial" w:hAnsi="Arial" w:cs="Arial"/>
                <w:b/>
                <w:color w:val="auto"/>
                <w:sz w:val="20"/>
                <w:szCs w:val="20"/>
              </w:rPr>
            </w:pPr>
            <w:r w:rsidRPr="00C17584">
              <w:rPr>
                <w:rFonts w:ascii="Arial" w:hAnsi="Arial" w:cs="Arial"/>
                <w:b/>
                <w:color w:val="auto"/>
                <w:sz w:val="20"/>
                <w:szCs w:val="20"/>
              </w:rPr>
              <w:t>Reference</w:t>
            </w:r>
            <w:r w:rsidRPr="00C17584">
              <w:rPr>
                <w:rFonts w:ascii="Arial" w:hAnsi="Arial" w:cs="Arial"/>
                <w:b/>
                <w:color w:val="auto"/>
                <w:sz w:val="20"/>
                <w:szCs w:val="20"/>
              </w:rPr>
              <w:br/>
            </w:r>
            <w:r w:rsidRPr="00C17584">
              <w:rPr>
                <w:rFonts w:ascii="Arial" w:hAnsi="Arial" w:cs="Arial"/>
                <w:color w:val="auto"/>
                <w:sz w:val="20"/>
                <w:szCs w:val="20"/>
              </w:rPr>
              <w:t>(Page no. or section)</w:t>
            </w:r>
          </w:p>
        </w:tc>
      </w:tr>
      <w:tr w:rsidR="00DC4872" w:rsidRPr="001B7F80" w14:paraId="4A9B1876" w14:textId="77777777" w:rsidTr="006E1D55">
        <w:tc>
          <w:tcPr>
            <w:tcW w:w="6912" w:type="dxa"/>
          </w:tcPr>
          <w:p w14:paraId="522561DE" w14:textId="77777777" w:rsidR="00DC4872" w:rsidRPr="00C17584" w:rsidRDefault="00DC4872" w:rsidP="006E1D55">
            <w:pPr>
              <w:pStyle w:val="Bluetext"/>
              <w:spacing w:before="120"/>
              <w:rPr>
                <w:rFonts w:ascii="Arial" w:hAnsi="Arial" w:cs="Arial"/>
                <w:sz w:val="20"/>
                <w:szCs w:val="20"/>
              </w:rPr>
            </w:pPr>
            <w:r w:rsidRPr="00C17584">
              <w:rPr>
                <w:rFonts w:ascii="Arial" w:hAnsi="Arial" w:cs="Arial"/>
                <w:sz w:val="20"/>
                <w:szCs w:val="20"/>
              </w:rPr>
              <w:t>[####]</w:t>
            </w:r>
          </w:p>
        </w:tc>
        <w:tc>
          <w:tcPr>
            <w:tcW w:w="2331" w:type="dxa"/>
          </w:tcPr>
          <w:p w14:paraId="7F285D95" w14:textId="77777777" w:rsidR="00DC4872" w:rsidRPr="00C17584" w:rsidRDefault="00DC4872" w:rsidP="006E1D55">
            <w:pPr>
              <w:pStyle w:val="Bluetext"/>
              <w:spacing w:before="120"/>
              <w:jc w:val="center"/>
              <w:rPr>
                <w:rFonts w:ascii="Arial" w:hAnsi="Arial" w:cs="Arial"/>
                <w:sz w:val="20"/>
                <w:szCs w:val="20"/>
              </w:rPr>
            </w:pPr>
            <w:r w:rsidRPr="00C17584">
              <w:rPr>
                <w:rFonts w:ascii="Arial" w:hAnsi="Arial" w:cs="Arial"/>
                <w:sz w:val="20"/>
                <w:szCs w:val="20"/>
              </w:rPr>
              <w:t>[####]</w:t>
            </w:r>
          </w:p>
        </w:tc>
      </w:tr>
      <w:tr w:rsidR="00DC4872" w:rsidRPr="001B7F80" w14:paraId="295AACDD" w14:textId="77777777" w:rsidTr="006E1D55">
        <w:tc>
          <w:tcPr>
            <w:tcW w:w="6912" w:type="dxa"/>
          </w:tcPr>
          <w:p w14:paraId="3B06401B" w14:textId="77777777" w:rsidR="00DC4872" w:rsidRPr="00C17584" w:rsidRDefault="00DC4872" w:rsidP="006E1D55">
            <w:pPr>
              <w:pStyle w:val="Bluetext"/>
              <w:spacing w:before="120"/>
              <w:rPr>
                <w:rFonts w:ascii="Arial" w:hAnsi="Arial" w:cs="Arial"/>
                <w:sz w:val="20"/>
                <w:szCs w:val="20"/>
              </w:rPr>
            </w:pPr>
            <w:r w:rsidRPr="00C17584">
              <w:rPr>
                <w:rFonts w:ascii="Arial" w:hAnsi="Arial" w:cs="Arial"/>
                <w:sz w:val="20"/>
                <w:szCs w:val="20"/>
              </w:rPr>
              <w:t>[####]</w:t>
            </w:r>
          </w:p>
        </w:tc>
        <w:tc>
          <w:tcPr>
            <w:tcW w:w="2331" w:type="dxa"/>
          </w:tcPr>
          <w:p w14:paraId="79D63275" w14:textId="77777777" w:rsidR="00DC4872" w:rsidRPr="00C17584" w:rsidRDefault="00DC4872" w:rsidP="006E1D55">
            <w:pPr>
              <w:pStyle w:val="Bluetext"/>
              <w:spacing w:before="120"/>
              <w:jc w:val="center"/>
              <w:rPr>
                <w:rFonts w:ascii="Arial" w:hAnsi="Arial" w:cs="Arial"/>
                <w:sz w:val="20"/>
                <w:szCs w:val="20"/>
              </w:rPr>
            </w:pPr>
            <w:r w:rsidRPr="00C17584">
              <w:rPr>
                <w:rFonts w:ascii="Arial" w:hAnsi="Arial" w:cs="Arial"/>
                <w:sz w:val="20"/>
                <w:szCs w:val="20"/>
              </w:rPr>
              <w:t>[####]</w:t>
            </w:r>
          </w:p>
        </w:tc>
      </w:tr>
    </w:tbl>
    <w:p w14:paraId="16A66597" w14:textId="77777777" w:rsidR="00DC4872" w:rsidRPr="00C17584" w:rsidRDefault="00DC4872" w:rsidP="004729BB">
      <w:pPr>
        <w:pStyle w:val="Bluetext"/>
        <w:rPr>
          <w:rFonts w:ascii="Arial" w:hAnsi="Arial" w:cs="Arial"/>
          <w:sz w:val="20"/>
          <w:szCs w:val="20"/>
        </w:rPr>
      </w:pPr>
      <w:r w:rsidRPr="00C17584" w:rsidDel="00DC4872">
        <w:rPr>
          <w:rFonts w:ascii="Arial" w:hAnsi="Arial" w:cs="Arial"/>
          <w:sz w:val="20"/>
          <w:szCs w:val="20"/>
        </w:rPr>
        <w:t xml:space="preserve"> </w:t>
      </w:r>
    </w:p>
    <w:p w14:paraId="08941A64" w14:textId="77777777" w:rsidR="00F052CD" w:rsidRPr="00C17584" w:rsidRDefault="00F052CD" w:rsidP="00F052CD">
      <w:pPr>
        <w:pStyle w:val="Bluetext"/>
        <w:rPr>
          <w:rFonts w:ascii="Arial" w:hAnsi="Arial" w:cs="Arial"/>
          <w:color w:val="auto"/>
          <w:sz w:val="20"/>
          <w:szCs w:val="20"/>
        </w:rPr>
      </w:pPr>
      <w:r w:rsidRPr="00C17584">
        <w:rPr>
          <w:rFonts w:ascii="Arial" w:hAnsi="Arial" w:cs="Arial"/>
          <w:color w:val="auto"/>
          <w:sz w:val="20"/>
          <w:szCs w:val="20"/>
        </w:rPr>
        <w:t xml:space="preserve">Outline any issues you would like to highlight and clarify with the Certified Assessor(s). </w:t>
      </w:r>
    </w:p>
    <w:p w14:paraId="34C51B36" w14:textId="77777777" w:rsidR="004729BB" w:rsidRPr="00C17584" w:rsidRDefault="004729BB" w:rsidP="004729B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sz w:val="20"/>
          <w:szCs w:val="20"/>
        </w:rPr>
      </w:pPr>
    </w:p>
    <w:p w14:paraId="08B1B8E4" w14:textId="77777777" w:rsidR="004729BB" w:rsidRPr="00C17584" w:rsidRDefault="004729BB" w:rsidP="004729B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sz w:val="20"/>
          <w:szCs w:val="20"/>
        </w:rPr>
      </w:pPr>
    </w:p>
    <w:p w14:paraId="250EC73D" w14:textId="77777777" w:rsidR="004729BB" w:rsidRPr="00C17584" w:rsidRDefault="004729BB" w:rsidP="004729B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sz w:val="20"/>
          <w:szCs w:val="20"/>
        </w:rPr>
      </w:pPr>
    </w:p>
    <w:p w14:paraId="42FE42C8" w14:textId="77777777" w:rsidR="00DC4872" w:rsidRPr="00987344" w:rsidRDefault="00DC4872" w:rsidP="00987344">
      <w:pPr>
        <w:pStyle w:val="Heading3"/>
      </w:pPr>
    </w:p>
    <w:p w14:paraId="2F54C168" w14:textId="77777777" w:rsidR="004729BB" w:rsidRPr="00655957" w:rsidRDefault="004729BB" w:rsidP="00987344">
      <w:pPr>
        <w:pStyle w:val="Heading3"/>
      </w:pPr>
      <w:r w:rsidRPr="00655957">
        <w:t>5.1.</w:t>
      </w:r>
      <w:r w:rsidR="0035212B" w:rsidRPr="00655957">
        <w:t>3</w:t>
      </w:r>
      <w:r w:rsidRPr="00655957">
        <w:t xml:space="preserve"> </w:t>
      </w:r>
      <w:r w:rsidR="00391C1A" w:rsidRPr="00655957">
        <w:t>PERFORMANCE REPORTING</w:t>
      </w:r>
    </w:p>
    <w:tbl>
      <w:tblPr>
        <w:tblStyle w:val="Style1"/>
        <w:tblW w:w="5000" w:type="pct"/>
        <w:tblLook w:val="04A0" w:firstRow="1" w:lastRow="0" w:firstColumn="1" w:lastColumn="0" w:noHBand="0" w:noVBand="1"/>
      </w:tblPr>
      <w:tblGrid>
        <w:gridCol w:w="7383"/>
        <w:gridCol w:w="1860"/>
      </w:tblGrid>
      <w:tr w:rsidR="004729BB" w:rsidRPr="001B7F80" w14:paraId="1B271413" w14:textId="77777777" w:rsidTr="00E851DD">
        <w:tc>
          <w:tcPr>
            <w:tcW w:w="3994" w:type="pct"/>
            <w:vAlign w:val="center"/>
          </w:tcPr>
          <w:p w14:paraId="618C88F2" w14:textId="77777777" w:rsidR="004729BB" w:rsidRPr="00C17584" w:rsidRDefault="0035212B" w:rsidP="00CF5C7F">
            <w:pPr>
              <w:spacing w:before="120"/>
              <w:rPr>
                <w:rFonts w:ascii="Arial" w:hAnsi="Arial" w:cs="Arial"/>
                <w:sz w:val="20"/>
                <w:szCs w:val="20"/>
              </w:rPr>
            </w:pPr>
            <w:r w:rsidRPr="00C17584">
              <w:rPr>
                <w:rFonts w:ascii="Arial" w:hAnsi="Arial" w:cs="Arial"/>
                <w:sz w:val="20"/>
                <w:szCs w:val="20"/>
              </w:rPr>
              <w:t>The project team has demonstrated that performance monitoring shall be reported to relevant stakeholders, at least on a quarterly basis.</w:t>
            </w:r>
          </w:p>
        </w:tc>
        <w:tc>
          <w:tcPr>
            <w:tcW w:w="1006" w:type="pct"/>
            <w:vAlign w:val="center"/>
          </w:tcPr>
          <w:p w14:paraId="676EA7C5" w14:textId="77777777" w:rsidR="004729BB" w:rsidRPr="00C17584" w:rsidRDefault="00550A9B" w:rsidP="00CF5C7F">
            <w:pPr>
              <w:spacing w:before="120"/>
              <w:jc w:val="center"/>
              <w:rPr>
                <w:rFonts w:ascii="Arial" w:hAnsi="Arial" w:cs="Arial"/>
                <w:sz w:val="20"/>
                <w:szCs w:val="20"/>
              </w:rPr>
            </w:pPr>
            <w:sdt>
              <w:sdtPr>
                <w:rPr>
                  <w:rFonts w:ascii="Arial" w:hAnsi="Arial" w:cs="Arial"/>
                  <w:sz w:val="20"/>
                  <w:szCs w:val="20"/>
                </w:rPr>
                <w:id w:val="869424692"/>
                <w14:checkbox>
                  <w14:checked w14:val="0"/>
                  <w14:checkedState w14:val="2612" w14:font="MS Gothic"/>
                  <w14:uncheckedState w14:val="2610" w14:font="MS Gothic"/>
                </w14:checkbox>
              </w:sdtPr>
              <w:sdtEndPr/>
              <w:sdtContent>
                <w:r w:rsidR="0035212B" w:rsidRPr="00C17584">
                  <w:rPr>
                    <w:rFonts w:ascii="Segoe UI Symbol" w:eastAsia="MS Gothic" w:hAnsi="Segoe UI Symbol" w:cs="Segoe UI Symbol"/>
                    <w:sz w:val="20"/>
                    <w:szCs w:val="20"/>
                  </w:rPr>
                  <w:t>☐</w:t>
                </w:r>
              </w:sdtContent>
            </w:sdt>
            <w:r w:rsidR="0035212B" w:rsidRPr="00C17584" w:rsidDel="0035212B">
              <w:rPr>
                <w:rFonts w:ascii="Arial" w:eastAsia="MS Gothic" w:hAnsi="Arial" w:cs="Arial"/>
                <w:sz w:val="20"/>
                <w:szCs w:val="20"/>
              </w:rPr>
              <w:t xml:space="preserve"> </w:t>
            </w:r>
          </w:p>
        </w:tc>
      </w:tr>
      <w:tr w:rsidR="004729BB" w:rsidRPr="001B7F80" w14:paraId="7B3E19C9" w14:textId="77777777" w:rsidTr="00E851DD">
        <w:tc>
          <w:tcPr>
            <w:tcW w:w="3994" w:type="pct"/>
            <w:vAlign w:val="center"/>
          </w:tcPr>
          <w:p w14:paraId="4539D8C5" w14:textId="77777777" w:rsidR="004729BB" w:rsidRPr="00C17584" w:rsidRDefault="0035212B" w:rsidP="00CF5C7F">
            <w:pPr>
              <w:spacing w:before="120"/>
              <w:rPr>
                <w:rFonts w:ascii="Arial" w:hAnsi="Arial" w:cs="Arial"/>
                <w:sz w:val="20"/>
                <w:szCs w:val="20"/>
              </w:rPr>
            </w:pPr>
            <w:r w:rsidRPr="00C17584">
              <w:rPr>
                <w:rFonts w:ascii="Arial" w:eastAsiaTheme="majorEastAsia" w:hAnsi="Arial" w:cs="Arial"/>
                <w:sz w:val="20"/>
                <w:szCs w:val="20"/>
                <w:lang w:bidi="en-US"/>
              </w:rPr>
              <w:t>The</w:t>
            </w:r>
            <w:r w:rsidR="004729BB" w:rsidRPr="00C17584">
              <w:rPr>
                <w:rFonts w:ascii="Arial" w:hAnsi="Arial" w:cs="Arial"/>
                <w:sz w:val="20"/>
                <w:szCs w:val="20"/>
              </w:rPr>
              <w:t xml:space="preserve"> project team shall define relevant stakeholders and the most appropriate reporting methods for those stakeholders.</w:t>
            </w:r>
          </w:p>
        </w:tc>
        <w:tc>
          <w:tcPr>
            <w:tcW w:w="1006" w:type="pct"/>
            <w:vAlign w:val="center"/>
          </w:tcPr>
          <w:p w14:paraId="573DDC6D" w14:textId="77777777" w:rsidR="004729BB" w:rsidRPr="00C17584" w:rsidRDefault="00550A9B" w:rsidP="00CF5C7F">
            <w:pPr>
              <w:spacing w:before="120"/>
              <w:jc w:val="center"/>
              <w:rPr>
                <w:rFonts w:ascii="Arial" w:hAnsi="Arial" w:cs="Arial"/>
                <w:sz w:val="20"/>
                <w:szCs w:val="20"/>
              </w:rPr>
            </w:pPr>
            <w:sdt>
              <w:sdtPr>
                <w:rPr>
                  <w:rFonts w:ascii="Arial" w:hAnsi="Arial" w:cs="Arial"/>
                  <w:sz w:val="20"/>
                  <w:szCs w:val="20"/>
                </w:rPr>
                <w:id w:val="916526122"/>
                <w14:checkbox>
                  <w14:checked w14:val="0"/>
                  <w14:checkedState w14:val="2612" w14:font="MS Gothic"/>
                  <w14:uncheckedState w14:val="2610" w14:font="MS Gothic"/>
                </w14:checkbox>
              </w:sdtPr>
              <w:sdtEndPr/>
              <w:sdtContent>
                <w:r w:rsidR="0035212B" w:rsidRPr="00C17584">
                  <w:rPr>
                    <w:rFonts w:ascii="Segoe UI Symbol" w:eastAsia="MS Gothic" w:hAnsi="Segoe UI Symbol" w:cs="Segoe UI Symbol"/>
                    <w:sz w:val="20"/>
                    <w:szCs w:val="20"/>
                  </w:rPr>
                  <w:t>☐</w:t>
                </w:r>
              </w:sdtContent>
            </w:sdt>
            <w:r w:rsidR="0035212B" w:rsidRPr="00C17584" w:rsidDel="0035212B">
              <w:rPr>
                <w:rFonts w:ascii="Arial" w:eastAsia="MS Gothic" w:hAnsi="Arial" w:cs="Arial"/>
                <w:sz w:val="20"/>
                <w:szCs w:val="20"/>
              </w:rPr>
              <w:t xml:space="preserve"> </w:t>
            </w:r>
          </w:p>
        </w:tc>
      </w:tr>
    </w:tbl>
    <w:p w14:paraId="18702C35" w14:textId="77777777" w:rsidR="00667C9E" w:rsidRPr="00C17584" w:rsidRDefault="00667C9E" w:rsidP="004729BB">
      <w:pPr>
        <w:rPr>
          <w:rFonts w:ascii="Arial" w:hAnsi="Arial" w:cs="Arial"/>
          <w:color w:val="8064A2" w:themeColor="accent4"/>
          <w:sz w:val="20"/>
          <w:szCs w:val="20"/>
        </w:rPr>
      </w:pPr>
    </w:p>
    <w:p w14:paraId="225CAE38" w14:textId="77777777" w:rsidR="00DC4872" w:rsidRPr="00C17584" w:rsidRDefault="00DC4872" w:rsidP="00DC4872">
      <w:pPr>
        <w:pStyle w:val="Bluetext"/>
        <w:spacing w:before="240" w:after="240"/>
        <w:rPr>
          <w:rFonts w:ascii="Arial" w:hAnsi="Arial" w:cs="Arial"/>
          <w:color w:val="000000"/>
          <w:sz w:val="20"/>
          <w:szCs w:val="20"/>
          <w:lang w:val="en-US"/>
        </w:rPr>
      </w:pPr>
      <w:r w:rsidRPr="00C17584">
        <w:rPr>
          <w:rFonts w:ascii="Arial" w:hAnsi="Arial" w:cs="Arial"/>
          <w:color w:val="000000"/>
          <w:sz w:val="20"/>
          <w:szCs w:val="20"/>
          <w:lang w:val="en-US"/>
        </w:rPr>
        <w:t>Identify where this information can be found within the supporting documentation provided.</w:t>
      </w:r>
    </w:p>
    <w:tbl>
      <w:tblPr>
        <w:tblW w:w="0" w:type="auto"/>
        <w:tblBorders>
          <w:top w:val="single" w:sz="4" w:space="0" w:color="365F91" w:themeColor="accent1" w:themeShade="BF"/>
          <w:bottom w:val="single" w:sz="4" w:space="0" w:color="365F91" w:themeColor="accent1" w:themeShade="BF"/>
          <w:insideH w:val="single" w:sz="4" w:space="0" w:color="365F91" w:themeColor="accent1" w:themeShade="BF"/>
        </w:tblBorders>
        <w:tblLook w:val="04A0" w:firstRow="1" w:lastRow="0" w:firstColumn="1" w:lastColumn="0" w:noHBand="0" w:noVBand="1"/>
      </w:tblPr>
      <w:tblGrid>
        <w:gridCol w:w="6912"/>
        <w:gridCol w:w="2331"/>
      </w:tblGrid>
      <w:tr w:rsidR="00DC4872" w:rsidRPr="001B7F80" w14:paraId="6F57DBBF" w14:textId="77777777" w:rsidTr="006E1D55">
        <w:tc>
          <w:tcPr>
            <w:tcW w:w="6912" w:type="dxa"/>
            <w:shd w:val="clear" w:color="auto" w:fill="DBE5F1" w:themeFill="accent1" w:themeFillTint="33"/>
          </w:tcPr>
          <w:p w14:paraId="58946053" w14:textId="77777777" w:rsidR="00DC4872" w:rsidRPr="00C17584" w:rsidRDefault="00DC4872" w:rsidP="006E1D55">
            <w:pPr>
              <w:pStyle w:val="Bluetext"/>
              <w:spacing w:before="120"/>
              <w:rPr>
                <w:rFonts w:ascii="Arial" w:hAnsi="Arial" w:cs="Arial"/>
                <w:b/>
                <w:color w:val="auto"/>
                <w:sz w:val="20"/>
                <w:szCs w:val="20"/>
              </w:rPr>
            </w:pPr>
            <w:r w:rsidRPr="00C17584">
              <w:rPr>
                <w:rFonts w:ascii="Arial" w:hAnsi="Arial" w:cs="Arial"/>
                <w:b/>
                <w:color w:val="auto"/>
                <w:sz w:val="20"/>
                <w:szCs w:val="20"/>
              </w:rPr>
              <w:t xml:space="preserve">Supporting Documentation </w:t>
            </w:r>
            <w:r w:rsidRPr="00C17584">
              <w:rPr>
                <w:rFonts w:ascii="Arial" w:hAnsi="Arial" w:cs="Arial"/>
                <w:b/>
                <w:color w:val="auto"/>
                <w:sz w:val="20"/>
                <w:szCs w:val="20"/>
              </w:rPr>
              <w:br/>
            </w:r>
            <w:r w:rsidRPr="00C17584">
              <w:rPr>
                <w:rFonts w:ascii="Arial" w:hAnsi="Arial" w:cs="Arial"/>
                <w:color w:val="auto"/>
                <w:sz w:val="20"/>
                <w:szCs w:val="20"/>
              </w:rPr>
              <w:t>(Name / title / description of document)</w:t>
            </w:r>
          </w:p>
        </w:tc>
        <w:tc>
          <w:tcPr>
            <w:tcW w:w="2331" w:type="dxa"/>
            <w:shd w:val="clear" w:color="auto" w:fill="DBE5F1" w:themeFill="accent1" w:themeFillTint="33"/>
          </w:tcPr>
          <w:p w14:paraId="4F404304" w14:textId="77777777" w:rsidR="00DC4872" w:rsidRPr="00C17584" w:rsidRDefault="00DC4872" w:rsidP="006E1D55">
            <w:pPr>
              <w:pStyle w:val="Bluetext"/>
              <w:spacing w:before="120"/>
              <w:jc w:val="center"/>
              <w:rPr>
                <w:rFonts w:ascii="Arial" w:hAnsi="Arial" w:cs="Arial"/>
                <w:b/>
                <w:color w:val="auto"/>
                <w:sz w:val="20"/>
                <w:szCs w:val="20"/>
              </w:rPr>
            </w:pPr>
            <w:r w:rsidRPr="00C17584">
              <w:rPr>
                <w:rFonts w:ascii="Arial" w:hAnsi="Arial" w:cs="Arial"/>
                <w:b/>
                <w:color w:val="auto"/>
                <w:sz w:val="20"/>
                <w:szCs w:val="20"/>
              </w:rPr>
              <w:t>Reference</w:t>
            </w:r>
            <w:r w:rsidRPr="00C17584">
              <w:rPr>
                <w:rFonts w:ascii="Arial" w:hAnsi="Arial" w:cs="Arial"/>
                <w:b/>
                <w:color w:val="auto"/>
                <w:sz w:val="20"/>
                <w:szCs w:val="20"/>
              </w:rPr>
              <w:br/>
            </w:r>
            <w:r w:rsidRPr="00C17584">
              <w:rPr>
                <w:rFonts w:ascii="Arial" w:hAnsi="Arial" w:cs="Arial"/>
                <w:color w:val="auto"/>
                <w:sz w:val="20"/>
                <w:szCs w:val="20"/>
              </w:rPr>
              <w:t>(Page no. or section)</w:t>
            </w:r>
          </w:p>
        </w:tc>
      </w:tr>
      <w:tr w:rsidR="00DC4872" w:rsidRPr="001B7F80" w14:paraId="5937A62E" w14:textId="77777777" w:rsidTr="006E1D55">
        <w:tc>
          <w:tcPr>
            <w:tcW w:w="6912" w:type="dxa"/>
          </w:tcPr>
          <w:p w14:paraId="189632CA" w14:textId="77777777" w:rsidR="00DC4872" w:rsidRPr="00C17584" w:rsidRDefault="00DC4872" w:rsidP="006E1D55">
            <w:pPr>
              <w:pStyle w:val="Bluetext"/>
              <w:spacing w:before="120"/>
              <w:rPr>
                <w:rFonts w:ascii="Arial" w:hAnsi="Arial" w:cs="Arial"/>
                <w:sz w:val="20"/>
                <w:szCs w:val="20"/>
              </w:rPr>
            </w:pPr>
            <w:r w:rsidRPr="00C17584">
              <w:rPr>
                <w:rFonts w:ascii="Arial" w:hAnsi="Arial" w:cs="Arial"/>
                <w:sz w:val="20"/>
                <w:szCs w:val="20"/>
              </w:rPr>
              <w:t>[####]</w:t>
            </w:r>
          </w:p>
        </w:tc>
        <w:tc>
          <w:tcPr>
            <w:tcW w:w="2331" w:type="dxa"/>
          </w:tcPr>
          <w:p w14:paraId="5527215C" w14:textId="77777777" w:rsidR="00DC4872" w:rsidRPr="00C17584" w:rsidRDefault="00DC4872" w:rsidP="006E1D55">
            <w:pPr>
              <w:pStyle w:val="Bluetext"/>
              <w:spacing w:before="120"/>
              <w:jc w:val="center"/>
              <w:rPr>
                <w:rFonts w:ascii="Arial" w:hAnsi="Arial" w:cs="Arial"/>
                <w:sz w:val="20"/>
                <w:szCs w:val="20"/>
              </w:rPr>
            </w:pPr>
            <w:r w:rsidRPr="00C17584">
              <w:rPr>
                <w:rFonts w:ascii="Arial" w:hAnsi="Arial" w:cs="Arial"/>
                <w:sz w:val="20"/>
                <w:szCs w:val="20"/>
              </w:rPr>
              <w:t>[####]</w:t>
            </w:r>
          </w:p>
        </w:tc>
      </w:tr>
      <w:tr w:rsidR="00DC4872" w:rsidRPr="001B7F80" w14:paraId="493D74ED" w14:textId="77777777" w:rsidTr="006E1D55">
        <w:tc>
          <w:tcPr>
            <w:tcW w:w="6912" w:type="dxa"/>
          </w:tcPr>
          <w:p w14:paraId="46EF11CB" w14:textId="77777777" w:rsidR="00DC4872" w:rsidRPr="00C17584" w:rsidRDefault="00DC4872" w:rsidP="006E1D55">
            <w:pPr>
              <w:pStyle w:val="Bluetext"/>
              <w:spacing w:before="120"/>
              <w:rPr>
                <w:rFonts w:ascii="Arial" w:hAnsi="Arial" w:cs="Arial"/>
                <w:sz w:val="20"/>
                <w:szCs w:val="20"/>
              </w:rPr>
            </w:pPr>
            <w:r w:rsidRPr="00C17584">
              <w:rPr>
                <w:rFonts w:ascii="Arial" w:hAnsi="Arial" w:cs="Arial"/>
                <w:sz w:val="20"/>
                <w:szCs w:val="20"/>
              </w:rPr>
              <w:t>[####]</w:t>
            </w:r>
          </w:p>
        </w:tc>
        <w:tc>
          <w:tcPr>
            <w:tcW w:w="2331" w:type="dxa"/>
          </w:tcPr>
          <w:p w14:paraId="5C8A85D7" w14:textId="77777777" w:rsidR="00DC4872" w:rsidRPr="00C17584" w:rsidRDefault="00DC4872" w:rsidP="006E1D55">
            <w:pPr>
              <w:pStyle w:val="Bluetext"/>
              <w:spacing w:before="120"/>
              <w:jc w:val="center"/>
              <w:rPr>
                <w:rFonts w:ascii="Arial" w:hAnsi="Arial" w:cs="Arial"/>
                <w:sz w:val="20"/>
                <w:szCs w:val="20"/>
              </w:rPr>
            </w:pPr>
            <w:r w:rsidRPr="00C17584">
              <w:rPr>
                <w:rFonts w:ascii="Arial" w:hAnsi="Arial" w:cs="Arial"/>
                <w:sz w:val="20"/>
                <w:szCs w:val="20"/>
              </w:rPr>
              <w:t>[####]</w:t>
            </w:r>
          </w:p>
        </w:tc>
      </w:tr>
    </w:tbl>
    <w:p w14:paraId="55BB908C" w14:textId="77777777" w:rsidR="00DE7FA4" w:rsidRPr="00C17584" w:rsidRDefault="00DC4872" w:rsidP="008955D7">
      <w:pPr>
        <w:rPr>
          <w:rFonts w:ascii="Arial" w:hAnsi="Arial" w:cs="Arial"/>
          <w:sz w:val="20"/>
          <w:szCs w:val="20"/>
        </w:rPr>
      </w:pPr>
      <w:r w:rsidRPr="00C17584" w:rsidDel="00DC4872">
        <w:rPr>
          <w:rFonts w:ascii="Arial" w:hAnsi="Arial" w:cs="Arial"/>
          <w:color w:val="8064A2" w:themeColor="accent4"/>
          <w:sz w:val="20"/>
          <w:szCs w:val="20"/>
        </w:rPr>
        <w:t xml:space="preserve"> </w:t>
      </w:r>
    </w:p>
    <w:p w14:paraId="17A52CA5" w14:textId="77777777" w:rsidR="00F052CD" w:rsidRPr="00C17584" w:rsidRDefault="00F052CD" w:rsidP="00F052CD">
      <w:pPr>
        <w:pStyle w:val="Bluetext"/>
        <w:rPr>
          <w:rFonts w:ascii="Arial" w:hAnsi="Arial" w:cs="Arial"/>
          <w:color w:val="auto"/>
          <w:sz w:val="20"/>
          <w:szCs w:val="20"/>
        </w:rPr>
      </w:pPr>
      <w:r w:rsidRPr="00C17584">
        <w:rPr>
          <w:rFonts w:ascii="Arial" w:hAnsi="Arial" w:cs="Arial"/>
          <w:color w:val="auto"/>
          <w:sz w:val="20"/>
          <w:szCs w:val="20"/>
        </w:rPr>
        <w:t xml:space="preserve">Outline any issues you would like to highlight and clarify with the Certified Assessor(s). </w:t>
      </w:r>
    </w:p>
    <w:p w14:paraId="36AE6AFE" w14:textId="77777777" w:rsidR="004729BB" w:rsidRPr="00C17584" w:rsidRDefault="004729BB" w:rsidP="004729B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sz w:val="20"/>
          <w:szCs w:val="20"/>
        </w:rPr>
      </w:pPr>
    </w:p>
    <w:p w14:paraId="5C4B5CD3" w14:textId="77777777" w:rsidR="006F512F" w:rsidRPr="00655957" w:rsidRDefault="006F512F" w:rsidP="004729B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rPr>
      </w:pPr>
    </w:p>
    <w:p w14:paraId="5B06A6F2" w14:textId="77777777" w:rsidR="00987344" w:rsidRDefault="00987344" w:rsidP="004729BB">
      <w:pPr>
        <w:pStyle w:val="Criterionsubheading"/>
        <w:numPr>
          <w:ilvl w:val="0"/>
          <w:numId w:val="0"/>
        </w:numPr>
        <w:rPr>
          <w:rFonts w:ascii="Arial" w:hAnsi="Arial" w:cs="Arial"/>
        </w:rPr>
      </w:pPr>
    </w:p>
    <w:p w14:paraId="566476F2" w14:textId="0A618A63" w:rsidR="004729BB" w:rsidRPr="00655957" w:rsidRDefault="004729BB" w:rsidP="004729BB">
      <w:pPr>
        <w:pStyle w:val="Criterionsubheading"/>
        <w:numPr>
          <w:ilvl w:val="0"/>
          <w:numId w:val="0"/>
        </w:numPr>
        <w:rPr>
          <w:rFonts w:ascii="Arial" w:hAnsi="Arial" w:cs="Arial"/>
        </w:rPr>
      </w:pPr>
      <w:r w:rsidRPr="00655957">
        <w:rPr>
          <w:rFonts w:ascii="Arial" w:hAnsi="Arial" w:cs="Arial"/>
        </w:rPr>
        <w:t>5.2 end of life waste performance</w:t>
      </w:r>
    </w:p>
    <w:p w14:paraId="673416CD" w14:textId="77777777" w:rsidR="004729BB" w:rsidRPr="00C17584" w:rsidRDefault="004729BB" w:rsidP="004729BB">
      <w:pPr>
        <w:jc w:val="both"/>
        <w:rPr>
          <w:rFonts w:ascii="Arial" w:hAnsi="Arial" w:cs="Arial"/>
          <w:sz w:val="20"/>
          <w:szCs w:val="20"/>
          <w:lang w:eastAsia="en-AU"/>
        </w:rPr>
      </w:pPr>
      <w:r w:rsidRPr="00C17584">
        <w:rPr>
          <w:rFonts w:ascii="Arial" w:hAnsi="Arial" w:cs="Arial"/>
          <w:sz w:val="20"/>
          <w:szCs w:val="20"/>
          <w:lang w:eastAsia="en-AU"/>
        </w:rPr>
        <w:t xml:space="preserve">The project team has formally committed </w:t>
      </w:r>
      <w:r w:rsidRPr="00C17584">
        <w:rPr>
          <w:rFonts w:ascii="Arial" w:hAnsi="Arial" w:cs="Arial"/>
          <w:sz w:val="20"/>
          <w:szCs w:val="20"/>
        </w:rPr>
        <w:t xml:space="preserve">to reduce demolition waste at the end of life of an interior fitout or base building components. </w:t>
      </w:r>
      <w:r w:rsidRPr="00C17584">
        <w:rPr>
          <w:rFonts w:ascii="Arial" w:hAnsi="Arial" w:cs="Arial"/>
          <w:sz w:val="20"/>
          <w:szCs w:val="20"/>
          <w:lang w:eastAsia="en-AU"/>
        </w:rPr>
        <w:t>The project team has committed to set targets, measure and monitor end</w:t>
      </w:r>
      <w:r w:rsidR="007205E8" w:rsidRPr="00C17584">
        <w:rPr>
          <w:rFonts w:ascii="Arial" w:hAnsi="Arial" w:cs="Arial"/>
          <w:sz w:val="20"/>
          <w:szCs w:val="20"/>
          <w:lang w:eastAsia="en-AU"/>
        </w:rPr>
        <w:t>-</w:t>
      </w:r>
      <w:r w:rsidRPr="00C17584">
        <w:rPr>
          <w:rFonts w:ascii="Arial" w:hAnsi="Arial" w:cs="Arial"/>
          <w:sz w:val="20"/>
          <w:szCs w:val="20"/>
          <w:lang w:eastAsia="en-AU"/>
        </w:rPr>
        <w:t>of</w:t>
      </w:r>
      <w:r w:rsidR="007205E8" w:rsidRPr="00C17584">
        <w:rPr>
          <w:rFonts w:ascii="Arial" w:hAnsi="Arial" w:cs="Arial"/>
          <w:sz w:val="20"/>
          <w:szCs w:val="20"/>
          <w:lang w:eastAsia="en-AU"/>
        </w:rPr>
        <w:t>-</w:t>
      </w:r>
      <w:r w:rsidRPr="00C17584">
        <w:rPr>
          <w:rFonts w:ascii="Arial" w:hAnsi="Arial" w:cs="Arial"/>
          <w:sz w:val="20"/>
          <w:szCs w:val="20"/>
          <w:lang w:eastAsia="en-AU"/>
        </w:rPr>
        <w:t>life waste performance in</w:t>
      </w:r>
      <w:r w:rsidR="007205E8" w:rsidRPr="00C17584">
        <w:rPr>
          <w:rFonts w:ascii="Arial" w:hAnsi="Arial" w:cs="Arial"/>
          <w:sz w:val="20"/>
          <w:szCs w:val="20"/>
          <w:lang w:eastAsia="en-AU"/>
        </w:rPr>
        <w:t xml:space="preserve"> </w:t>
      </w:r>
      <w:r w:rsidR="007205E8" w:rsidRPr="00C17584">
        <w:rPr>
          <w:rFonts w:ascii="Arial" w:hAnsi="Arial" w:cs="Arial"/>
          <w:sz w:val="20"/>
          <w:szCs w:val="20"/>
          <w:u w:val="single"/>
          <w:lang w:eastAsia="en-AU"/>
        </w:rPr>
        <w:t>one</w:t>
      </w:r>
      <w:r w:rsidR="007205E8" w:rsidRPr="00C17584">
        <w:rPr>
          <w:rFonts w:ascii="Arial" w:hAnsi="Arial" w:cs="Arial"/>
          <w:sz w:val="20"/>
          <w:szCs w:val="20"/>
          <w:lang w:eastAsia="en-AU"/>
        </w:rPr>
        <w:t xml:space="preserve"> of</w:t>
      </w:r>
      <w:r w:rsidRPr="00C17584">
        <w:rPr>
          <w:rFonts w:ascii="Arial" w:hAnsi="Arial" w:cs="Arial"/>
          <w:sz w:val="20"/>
          <w:szCs w:val="20"/>
          <w:lang w:eastAsia="en-AU"/>
        </w:rPr>
        <w:t xml:space="preserve"> the following ways:  </w:t>
      </w:r>
    </w:p>
    <w:tbl>
      <w:tblPr>
        <w:tblStyle w:val="Style1"/>
        <w:tblW w:w="5000" w:type="pct"/>
        <w:tblBorders>
          <w:top w:val="single" w:sz="4" w:space="0" w:color="auto"/>
          <w:bottom w:val="single" w:sz="4" w:space="0" w:color="auto"/>
          <w:insideH w:val="single" w:sz="4" w:space="0" w:color="auto"/>
        </w:tblBorders>
        <w:tblLook w:val="04A0" w:firstRow="1" w:lastRow="0" w:firstColumn="1" w:lastColumn="0" w:noHBand="0" w:noVBand="1"/>
      </w:tblPr>
      <w:tblGrid>
        <w:gridCol w:w="7905"/>
        <w:gridCol w:w="1338"/>
      </w:tblGrid>
      <w:tr w:rsidR="007205E8" w:rsidRPr="001B7F80" w14:paraId="29900792" w14:textId="77777777" w:rsidTr="001432E2">
        <w:tc>
          <w:tcPr>
            <w:tcW w:w="4276" w:type="pct"/>
            <w:vAlign w:val="center"/>
          </w:tcPr>
          <w:p w14:paraId="545B9E19" w14:textId="4156C920" w:rsidR="007205E8" w:rsidRPr="00C17584" w:rsidRDefault="007205E8">
            <w:pPr>
              <w:rPr>
                <w:rFonts w:ascii="Arial" w:hAnsi="Arial" w:cs="Arial"/>
                <w:b/>
                <w:sz w:val="20"/>
                <w:szCs w:val="20"/>
              </w:rPr>
            </w:pPr>
            <w:r w:rsidRPr="00C17584">
              <w:rPr>
                <w:rFonts w:ascii="Arial" w:hAnsi="Arial" w:cs="Arial"/>
                <w:b/>
                <w:sz w:val="20"/>
                <w:szCs w:val="20"/>
              </w:rPr>
              <w:t>5.2A Contractual Agreements</w:t>
            </w:r>
            <w:r w:rsidR="00987344">
              <w:rPr>
                <w:rFonts w:ascii="Arial" w:hAnsi="Arial" w:cs="Arial"/>
                <w:b/>
                <w:sz w:val="20"/>
                <w:szCs w:val="20"/>
              </w:rPr>
              <w:t>; OR</w:t>
            </w:r>
          </w:p>
        </w:tc>
        <w:tc>
          <w:tcPr>
            <w:tcW w:w="724" w:type="pct"/>
            <w:vAlign w:val="center"/>
          </w:tcPr>
          <w:p w14:paraId="59CD06F0" w14:textId="77777777" w:rsidR="007205E8" w:rsidRPr="00C17584" w:rsidRDefault="00550A9B" w:rsidP="0004339C">
            <w:pPr>
              <w:jc w:val="center"/>
              <w:rPr>
                <w:rFonts w:ascii="Arial" w:hAnsi="Arial" w:cs="Arial"/>
                <w:sz w:val="20"/>
                <w:szCs w:val="20"/>
              </w:rPr>
            </w:pPr>
            <w:sdt>
              <w:sdtPr>
                <w:rPr>
                  <w:rFonts w:ascii="Arial" w:hAnsi="Arial" w:cs="Arial"/>
                  <w:sz w:val="20"/>
                  <w:szCs w:val="20"/>
                </w:rPr>
                <w:id w:val="-1726755511"/>
                <w14:checkbox>
                  <w14:checked w14:val="0"/>
                  <w14:checkedState w14:val="2612" w14:font="MS Gothic"/>
                  <w14:uncheckedState w14:val="2610" w14:font="MS Gothic"/>
                </w14:checkbox>
              </w:sdtPr>
              <w:sdtEndPr/>
              <w:sdtContent>
                <w:r w:rsidR="007205E8" w:rsidRPr="00C17584">
                  <w:rPr>
                    <w:rFonts w:ascii="Segoe UI Symbol" w:eastAsia="MS Gothic" w:hAnsi="Segoe UI Symbol" w:cs="Segoe UI Symbol"/>
                    <w:sz w:val="20"/>
                    <w:szCs w:val="20"/>
                  </w:rPr>
                  <w:t>☐</w:t>
                </w:r>
              </w:sdtContent>
            </w:sdt>
          </w:p>
        </w:tc>
      </w:tr>
      <w:tr w:rsidR="007205E8" w:rsidRPr="001B7F80" w14:paraId="1BF9318A" w14:textId="77777777" w:rsidTr="001432E2">
        <w:tc>
          <w:tcPr>
            <w:tcW w:w="4276" w:type="pct"/>
            <w:vAlign w:val="center"/>
          </w:tcPr>
          <w:p w14:paraId="7E7F3C7A" w14:textId="77777777" w:rsidR="007205E8" w:rsidRPr="00C17584" w:rsidRDefault="007205E8">
            <w:pPr>
              <w:rPr>
                <w:rFonts w:ascii="Arial" w:hAnsi="Arial" w:cs="Arial"/>
                <w:b/>
                <w:sz w:val="20"/>
                <w:szCs w:val="20"/>
              </w:rPr>
            </w:pPr>
            <w:r w:rsidRPr="00C17584">
              <w:rPr>
                <w:rFonts w:ascii="Arial" w:hAnsi="Arial" w:cs="Arial"/>
                <w:b/>
                <w:sz w:val="20"/>
                <w:szCs w:val="20"/>
              </w:rPr>
              <w:t>5.2B Certified Operational Performance Rating</w:t>
            </w:r>
          </w:p>
        </w:tc>
        <w:tc>
          <w:tcPr>
            <w:tcW w:w="724" w:type="pct"/>
            <w:vAlign w:val="center"/>
          </w:tcPr>
          <w:p w14:paraId="723FFDD1" w14:textId="77777777" w:rsidR="007205E8" w:rsidRPr="00C17584" w:rsidRDefault="00550A9B" w:rsidP="0004339C">
            <w:pPr>
              <w:jc w:val="center"/>
              <w:rPr>
                <w:rFonts w:ascii="Arial" w:hAnsi="Arial" w:cs="Arial"/>
                <w:sz w:val="20"/>
                <w:szCs w:val="20"/>
              </w:rPr>
            </w:pPr>
            <w:sdt>
              <w:sdtPr>
                <w:rPr>
                  <w:rFonts w:ascii="Arial" w:hAnsi="Arial" w:cs="Arial"/>
                  <w:sz w:val="20"/>
                  <w:szCs w:val="20"/>
                </w:rPr>
                <w:id w:val="-1030957924"/>
                <w14:checkbox>
                  <w14:checked w14:val="0"/>
                  <w14:checkedState w14:val="2612" w14:font="MS Gothic"/>
                  <w14:uncheckedState w14:val="2610" w14:font="MS Gothic"/>
                </w14:checkbox>
              </w:sdtPr>
              <w:sdtEndPr/>
              <w:sdtContent>
                <w:r w:rsidR="007205E8" w:rsidRPr="00C17584">
                  <w:rPr>
                    <w:rFonts w:ascii="Segoe UI Symbol" w:eastAsia="MS Gothic" w:hAnsi="Segoe UI Symbol" w:cs="Segoe UI Symbol"/>
                    <w:sz w:val="20"/>
                    <w:szCs w:val="20"/>
                  </w:rPr>
                  <w:t>☐</w:t>
                </w:r>
              </w:sdtContent>
            </w:sdt>
          </w:p>
        </w:tc>
      </w:tr>
    </w:tbl>
    <w:p w14:paraId="6C9844A6" w14:textId="77777777" w:rsidR="007205E8" w:rsidRPr="00655957" w:rsidRDefault="007205E8">
      <w:pPr>
        <w:pStyle w:val="Heading3"/>
      </w:pPr>
      <w:r w:rsidRPr="00655957">
        <w:t>5.</w:t>
      </w:r>
      <w:r w:rsidR="00391C1A" w:rsidRPr="00655957">
        <w:t>2A</w:t>
      </w:r>
      <w:r w:rsidRPr="00655957">
        <w:t xml:space="preserve"> Contractual Agreements</w:t>
      </w:r>
    </w:p>
    <w:tbl>
      <w:tblPr>
        <w:tblW w:w="5000" w:type="pct"/>
        <w:tblBorders>
          <w:top w:val="single" w:sz="4" w:space="0" w:color="auto"/>
          <w:bottom w:val="single" w:sz="4" w:space="0" w:color="auto"/>
          <w:insideH w:val="single" w:sz="4" w:space="0" w:color="auto"/>
        </w:tblBorders>
        <w:tblLook w:val="04A0" w:firstRow="1" w:lastRow="0" w:firstColumn="1" w:lastColumn="0" w:noHBand="0" w:noVBand="1"/>
      </w:tblPr>
      <w:tblGrid>
        <w:gridCol w:w="2235"/>
        <w:gridCol w:w="5670"/>
        <w:gridCol w:w="1338"/>
      </w:tblGrid>
      <w:tr w:rsidR="007205E8" w:rsidRPr="00655957" w14:paraId="00636A5A" w14:textId="77777777" w:rsidTr="00CF5C7F">
        <w:tc>
          <w:tcPr>
            <w:tcW w:w="1209" w:type="pct"/>
            <w:vAlign w:val="center"/>
          </w:tcPr>
          <w:p w14:paraId="288E7B2F" w14:textId="77777777" w:rsidR="007205E8" w:rsidRPr="00C17584" w:rsidRDefault="00DC4872">
            <w:pPr>
              <w:rPr>
                <w:rFonts w:ascii="Arial" w:hAnsi="Arial" w:cs="Arial"/>
                <w:b/>
                <w:sz w:val="20"/>
                <w:szCs w:val="20"/>
                <w:lang w:eastAsia="en-AU"/>
              </w:rPr>
            </w:pPr>
            <w:r w:rsidRPr="00C17584">
              <w:rPr>
                <w:rFonts w:ascii="Arial" w:hAnsi="Arial" w:cs="Arial"/>
                <w:b/>
                <w:sz w:val="20"/>
                <w:szCs w:val="20"/>
              </w:rPr>
              <w:t>Formal Agreement (</w:t>
            </w:r>
            <w:r w:rsidR="007205E8" w:rsidRPr="00C17584">
              <w:rPr>
                <w:rFonts w:ascii="Arial" w:hAnsi="Arial" w:cs="Arial"/>
                <w:b/>
                <w:sz w:val="20"/>
                <w:szCs w:val="20"/>
              </w:rPr>
              <w:t>Building Owner and Tenants</w:t>
            </w:r>
            <w:r w:rsidRPr="00C17584">
              <w:rPr>
                <w:rFonts w:ascii="Arial" w:hAnsi="Arial" w:cs="Arial"/>
                <w:b/>
                <w:sz w:val="20"/>
                <w:szCs w:val="20"/>
              </w:rPr>
              <w:t>)</w:t>
            </w:r>
          </w:p>
        </w:tc>
        <w:tc>
          <w:tcPr>
            <w:tcW w:w="3067" w:type="pct"/>
            <w:vAlign w:val="center"/>
          </w:tcPr>
          <w:p w14:paraId="7D187CAF" w14:textId="77777777" w:rsidR="007205E8" w:rsidRPr="00C17584" w:rsidRDefault="007205E8">
            <w:pPr>
              <w:pStyle w:val="Bullettext"/>
              <w:rPr>
                <w:rFonts w:ascii="Arial" w:hAnsi="Arial" w:cs="Arial"/>
                <w:sz w:val="20"/>
                <w:szCs w:val="20"/>
              </w:rPr>
            </w:pPr>
            <w:r w:rsidRPr="00C17584">
              <w:rPr>
                <w:rFonts w:ascii="Arial" w:hAnsi="Arial" w:cs="Arial"/>
                <w:sz w:val="20"/>
                <w:szCs w:val="20"/>
              </w:rPr>
              <w:t>A mutually agreed methodology for building owner AND tenants to follow at the end of life of their fit-out, including clear metrics; and</w:t>
            </w:r>
          </w:p>
          <w:p w14:paraId="17A6377F" w14:textId="3F3EBCD8" w:rsidR="007205E8" w:rsidRPr="00C17584" w:rsidRDefault="007205E8" w:rsidP="002C4FA7">
            <w:pPr>
              <w:pStyle w:val="Bullettext"/>
              <w:rPr>
                <w:rFonts w:ascii="Arial" w:hAnsi="Arial" w:cs="Arial"/>
                <w:sz w:val="20"/>
                <w:szCs w:val="20"/>
              </w:rPr>
            </w:pPr>
            <w:r w:rsidRPr="00C17584">
              <w:rPr>
                <w:rFonts w:ascii="Arial" w:hAnsi="Arial" w:cs="Arial"/>
                <w:sz w:val="20"/>
                <w:szCs w:val="20"/>
              </w:rPr>
              <w:t>Performance measurement procedures for building owner and building tenants, including clear reporting procedures.</w:t>
            </w:r>
            <w:r w:rsidR="002C4FA7" w:rsidRPr="00C17584">
              <w:rPr>
                <w:rFonts w:ascii="Arial" w:hAnsi="Arial" w:cs="Arial"/>
                <w:sz w:val="20"/>
                <w:szCs w:val="20"/>
              </w:rPr>
              <w:t xml:space="preserve"> </w:t>
            </w:r>
            <w:r w:rsidRPr="00C17584">
              <w:rPr>
                <w:rFonts w:ascii="Arial" w:hAnsi="Arial" w:cs="Arial"/>
                <w:sz w:val="20"/>
                <w:szCs w:val="20"/>
              </w:rPr>
              <w:t>(Greening Make Good, RICS Oceania)</w:t>
            </w:r>
          </w:p>
        </w:tc>
        <w:tc>
          <w:tcPr>
            <w:tcW w:w="724" w:type="pct"/>
            <w:vAlign w:val="center"/>
          </w:tcPr>
          <w:p w14:paraId="5EABD050" w14:textId="77777777" w:rsidR="007205E8" w:rsidRPr="00655957" w:rsidRDefault="00550A9B">
            <w:pPr>
              <w:jc w:val="center"/>
              <w:rPr>
                <w:rFonts w:ascii="Arial" w:hAnsi="Arial" w:cs="Arial"/>
                <w:lang w:eastAsia="en-AU"/>
              </w:rPr>
            </w:pPr>
            <w:sdt>
              <w:sdtPr>
                <w:rPr>
                  <w:rFonts w:ascii="Arial" w:hAnsi="Arial" w:cs="Arial"/>
                </w:rPr>
                <w:id w:val="-1681888619"/>
                <w14:checkbox>
                  <w14:checked w14:val="0"/>
                  <w14:checkedState w14:val="2612" w14:font="MS Gothic"/>
                  <w14:uncheckedState w14:val="2610" w14:font="MS Gothic"/>
                </w14:checkbox>
              </w:sdtPr>
              <w:sdtEndPr/>
              <w:sdtContent>
                <w:r w:rsidR="007205E8" w:rsidRPr="00655957">
                  <w:rPr>
                    <w:rFonts w:ascii="Segoe UI Symbol" w:eastAsia="MS Gothic" w:hAnsi="Segoe UI Symbol" w:cs="Segoe UI Symbol"/>
                  </w:rPr>
                  <w:t>☐</w:t>
                </w:r>
              </w:sdtContent>
            </w:sdt>
          </w:p>
        </w:tc>
      </w:tr>
      <w:tr w:rsidR="007205E8" w:rsidRPr="00655957" w14:paraId="753127DD" w14:textId="77777777" w:rsidTr="00CF5C7F">
        <w:tc>
          <w:tcPr>
            <w:tcW w:w="1209" w:type="pct"/>
            <w:vAlign w:val="center"/>
          </w:tcPr>
          <w:p w14:paraId="00F3B7A5" w14:textId="3075F07F" w:rsidR="007205E8" w:rsidRPr="00C17584" w:rsidRDefault="00DC4872">
            <w:pPr>
              <w:pStyle w:val="Heading4"/>
              <w:rPr>
                <w:rFonts w:ascii="Arial" w:hAnsi="Arial" w:cs="Arial"/>
                <w:sz w:val="20"/>
                <w:szCs w:val="20"/>
                <w:lang w:eastAsia="en-AU"/>
              </w:rPr>
            </w:pPr>
            <w:r w:rsidRPr="00C17584">
              <w:rPr>
                <w:rFonts w:ascii="Arial" w:hAnsi="Arial" w:cs="Arial"/>
                <w:sz w:val="20"/>
                <w:szCs w:val="20"/>
              </w:rPr>
              <w:t>Internal Agreement (</w:t>
            </w:r>
            <w:r w:rsidR="007205E8" w:rsidRPr="00C17584">
              <w:rPr>
                <w:rFonts w:ascii="Arial" w:hAnsi="Arial" w:cs="Arial"/>
                <w:sz w:val="20"/>
                <w:szCs w:val="20"/>
              </w:rPr>
              <w:t xml:space="preserve">Building Owner / </w:t>
            </w:r>
            <w:r w:rsidR="00C25FCD" w:rsidRPr="00C17584">
              <w:rPr>
                <w:rFonts w:ascii="Arial" w:hAnsi="Arial" w:cs="Arial"/>
                <w:sz w:val="20"/>
                <w:szCs w:val="20"/>
              </w:rPr>
              <w:t>Occupier)</w:t>
            </w:r>
          </w:p>
        </w:tc>
        <w:tc>
          <w:tcPr>
            <w:tcW w:w="3067" w:type="pct"/>
            <w:vAlign w:val="center"/>
          </w:tcPr>
          <w:p w14:paraId="3C9E2DD0" w14:textId="08EF2D45" w:rsidR="007205E8" w:rsidRPr="00C17584" w:rsidRDefault="007205E8" w:rsidP="00B6355F">
            <w:pPr>
              <w:spacing w:before="120"/>
              <w:rPr>
                <w:rFonts w:ascii="Arial" w:hAnsi="Arial" w:cs="Arial"/>
                <w:sz w:val="20"/>
                <w:szCs w:val="20"/>
              </w:rPr>
            </w:pPr>
            <w:r w:rsidRPr="00C17584">
              <w:rPr>
                <w:rFonts w:ascii="Arial" w:hAnsi="Arial" w:cs="Arial"/>
                <w:sz w:val="20"/>
                <w:szCs w:val="20"/>
              </w:rPr>
              <w:t>The building owner must commit to extending the life of the interior fitout or finishes to at least 10 years, barring minor wear and tear or minor repairs.</w:t>
            </w:r>
          </w:p>
        </w:tc>
        <w:tc>
          <w:tcPr>
            <w:tcW w:w="724" w:type="pct"/>
            <w:vAlign w:val="center"/>
          </w:tcPr>
          <w:p w14:paraId="1B505DF4" w14:textId="77777777" w:rsidR="007205E8" w:rsidRPr="00655957" w:rsidRDefault="00550A9B">
            <w:pPr>
              <w:jc w:val="center"/>
              <w:rPr>
                <w:rFonts w:ascii="Arial" w:hAnsi="Arial" w:cs="Arial"/>
                <w:lang w:eastAsia="en-AU"/>
              </w:rPr>
            </w:pPr>
            <w:sdt>
              <w:sdtPr>
                <w:rPr>
                  <w:rFonts w:ascii="Arial" w:hAnsi="Arial" w:cs="Arial"/>
                </w:rPr>
                <w:id w:val="304661992"/>
                <w14:checkbox>
                  <w14:checked w14:val="0"/>
                  <w14:checkedState w14:val="2612" w14:font="MS Gothic"/>
                  <w14:uncheckedState w14:val="2610" w14:font="MS Gothic"/>
                </w14:checkbox>
              </w:sdtPr>
              <w:sdtEndPr/>
              <w:sdtContent>
                <w:r w:rsidR="007205E8" w:rsidRPr="00655957">
                  <w:rPr>
                    <w:rFonts w:ascii="Segoe UI Symbol" w:eastAsia="MS Gothic" w:hAnsi="Segoe UI Symbol" w:cs="Segoe UI Symbol"/>
                  </w:rPr>
                  <w:t>☐</w:t>
                </w:r>
              </w:sdtContent>
            </w:sdt>
          </w:p>
        </w:tc>
      </w:tr>
      <w:tr w:rsidR="007205E8" w:rsidRPr="00655957" w14:paraId="51F92978" w14:textId="77777777" w:rsidTr="00CF5C7F">
        <w:trPr>
          <w:trHeight w:val="1255"/>
        </w:trPr>
        <w:tc>
          <w:tcPr>
            <w:tcW w:w="1209" w:type="pct"/>
            <w:vAlign w:val="center"/>
          </w:tcPr>
          <w:p w14:paraId="79D33B66" w14:textId="77777777" w:rsidR="007205E8" w:rsidRPr="00C17584" w:rsidRDefault="007205E8">
            <w:pPr>
              <w:rPr>
                <w:rFonts w:ascii="Arial" w:hAnsi="Arial" w:cs="Arial"/>
                <w:sz w:val="20"/>
                <w:szCs w:val="20"/>
                <w:lang w:eastAsia="en-AU"/>
              </w:rPr>
            </w:pPr>
            <w:r w:rsidRPr="00C17584">
              <w:rPr>
                <w:rFonts w:ascii="Arial" w:hAnsi="Arial" w:cs="Arial"/>
                <w:b/>
                <w:sz w:val="20"/>
                <w:szCs w:val="20"/>
              </w:rPr>
              <w:t>Strata Management (Multi-unit Residential)</w:t>
            </w:r>
          </w:p>
        </w:tc>
        <w:tc>
          <w:tcPr>
            <w:tcW w:w="3067" w:type="pct"/>
            <w:vAlign w:val="center"/>
          </w:tcPr>
          <w:p w14:paraId="438AA585" w14:textId="4E8CC1AF" w:rsidR="007205E8" w:rsidRPr="00C17584" w:rsidRDefault="007205E8" w:rsidP="00B6355F">
            <w:pPr>
              <w:spacing w:before="120"/>
              <w:rPr>
                <w:rFonts w:ascii="Arial" w:hAnsi="Arial" w:cs="Arial"/>
                <w:sz w:val="20"/>
                <w:szCs w:val="20"/>
              </w:rPr>
            </w:pPr>
            <w:r w:rsidRPr="00C17584">
              <w:rPr>
                <w:rFonts w:ascii="Arial" w:hAnsi="Arial" w:cs="Arial"/>
                <w:sz w:val="20"/>
                <w:szCs w:val="20"/>
              </w:rPr>
              <w:t xml:space="preserve">The strata </w:t>
            </w:r>
            <w:r w:rsidR="00C25FCD" w:rsidRPr="00C17584">
              <w:rPr>
                <w:rFonts w:ascii="Arial" w:hAnsi="Arial" w:cs="Arial"/>
                <w:sz w:val="20"/>
                <w:szCs w:val="20"/>
              </w:rPr>
              <w:t>management must</w:t>
            </w:r>
            <w:r w:rsidRPr="00C17584">
              <w:rPr>
                <w:rFonts w:ascii="Arial" w:hAnsi="Arial" w:cs="Arial"/>
                <w:sz w:val="20"/>
                <w:szCs w:val="20"/>
              </w:rPr>
              <w:t xml:space="preserve"> commit to extending the life of the finishes to all common areas to at least 10 years, barring minor wear and tear or minor repairs. </w:t>
            </w:r>
          </w:p>
        </w:tc>
        <w:tc>
          <w:tcPr>
            <w:tcW w:w="724" w:type="pct"/>
            <w:vAlign w:val="center"/>
          </w:tcPr>
          <w:p w14:paraId="38FCB6AF" w14:textId="77777777" w:rsidR="007205E8" w:rsidRPr="00655957" w:rsidRDefault="00550A9B">
            <w:pPr>
              <w:jc w:val="center"/>
              <w:rPr>
                <w:rFonts w:ascii="Arial" w:hAnsi="Arial" w:cs="Arial"/>
                <w:lang w:eastAsia="en-AU"/>
              </w:rPr>
            </w:pPr>
            <w:sdt>
              <w:sdtPr>
                <w:rPr>
                  <w:rFonts w:ascii="Arial" w:hAnsi="Arial" w:cs="Arial"/>
                </w:rPr>
                <w:id w:val="-427120734"/>
                <w14:checkbox>
                  <w14:checked w14:val="0"/>
                  <w14:checkedState w14:val="2612" w14:font="MS Gothic"/>
                  <w14:uncheckedState w14:val="2610" w14:font="MS Gothic"/>
                </w14:checkbox>
              </w:sdtPr>
              <w:sdtEndPr/>
              <w:sdtContent>
                <w:r w:rsidR="00540469">
                  <w:rPr>
                    <w:rFonts w:ascii="MS Gothic" w:eastAsia="MS Gothic" w:hAnsi="MS Gothic" w:cs="Arial" w:hint="eastAsia"/>
                  </w:rPr>
                  <w:t>☐</w:t>
                </w:r>
              </w:sdtContent>
            </w:sdt>
          </w:p>
        </w:tc>
      </w:tr>
    </w:tbl>
    <w:p w14:paraId="5EB8CEE3" w14:textId="77777777" w:rsidR="007205E8" w:rsidRPr="00655957" w:rsidRDefault="007205E8" w:rsidP="007205E8">
      <w:pPr>
        <w:rPr>
          <w:rFonts w:ascii="Arial" w:hAnsi="Arial" w:cs="Arial"/>
          <w:color w:val="8064A2" w:themeColor="accent4"/>
          <w:szCs w:val="20"/>
        </w:rPr>
      </w:pPr>
    </w:p>
    <w:p w14:paraId="72E5C2B0" w14:textId="77777777" w:rsidR="00DC4872" w:rsidRPr="00C17584" w:rsidRDefault="00DC4872" w:rsidP="00DC4872">
      <w:pPr>
        <w:pStyle w:val="Bluetext"/>
        <w:spacing w:before="240" w:after="240"/>
        <w:rPr>
          <w:rFonts w:ascii="Arial" w:hAnsi="Arial" w:cs="Arial"/>
          <w:color w:val="000000"/>
          <w:sz w:val="20"/>
          <w:szCs w:val="20"/>
          <w:lang w:val="en-US"/>
        </w:rPr>
      </w:pPr>
      <w:r w:rsidRPr="00C17584">
        <w:rPr>
          <w:rFonts w:ascii="Arial" w:hAnsi="Arial" w:cs="Arial"/>
          <w:color w:val="000000"/>
          <w:sz w:val="20"/>
          <w:szCs w:val="20"/>
          <w:lang w:val="en-US"/>
        </w:rPr>
        <w:t>Identify where this information can be found within the supporting documentation provided.</w:t>
      </w:r>
    </w:p>
    <w:tbl>
      <w:tblPr>
        <w:tblW w:w="0" w:type="auto"/>
        <w:tblBorders>
          <w:top w:val="single" w:sz="4" w:space="0" w:color="365F91" w:themeColor="accent1" w:themeShade="BF"/>
          <w:bottom w:val="single" w:sz="4" w:space="0" w:color="365F91" w:themeColor="accent1" w:themeShade="BF"/>
          <w:insideH w:val="single" w:sz="4" w:space="0" w:color="365F91" w:themeColor="accent1" w:themeShade="BF"/>
        </w:tblBorders>
        <w:tblLook w:val="04A0" w:firstRow="1" w:lastRow="0" w:firstColumn="1" w:lastColumn="0" w:noHBand="0" w:noVBand="1"/>
      </w:tblPr>
      <w:tblGrid>
        <w:gridCol w:w="6912"/>
        <w:gridCol w:w="2331"/>
      </w:tblGrid>
      <w:tr w:rsidR="00DC4872" w:rsidRPr="001B7F80" w14:paraId="471297DF" w14:textId="77777777" w:rsidTr="006E1D55">
        <w:tc>
          <w:tcPr>
            <w:tcW w:w="6912" w:type="dxa"/>
            <w:shd w:val="clear" w:color="auto" w:fill="DBE5F1" w:themeFill="accent1" w:themeFillTint="33"/>
          </w:tcPr>
          <w:p w14:paraId="736ACD2D" w14:textId="77777777" w:rsidR="00DC4872" w:rsidRPr="00C17584" w:rsidRDefault="00DC4872" w:rsidP="006E1D55">
            <w:pPr>
              <w:pStyle w:val="Bluetext"/>
              <w:spacing w:before="120"/>
              <w:rPr>
                <w:rFonts w:ascii="Arial" w:hAnsi="Arial" w:cs="Arial"/>
                <w:b/>
                <w:color w:val="auto"/>
                <w:sz w:val="20"/>
                <w:szCs w:val="20"/>
              </w:rPr>
            </w:pPr>
            <w:r w:rsidRPr="00C17584">
              <w:rPr>
                <w:rFonts w:ascii="Arial" w:hAnsi="Arial" w:cs="Arial"/>
                <w:b/>
                <w:color w:val="auto"/>
                <w:sz w:val="20"/>
                <w:szCs w:val="20"/>
              </w:rPr>
              <w:t xml:space="preserve">Supporting Documentation </w:t>
            </w:r>
            <w:r w:rsidRPr="00C17584">
              <w:rPr>
                <w:rFonts w:ascii="Arial" w:hAnsi="Arial" w:cs="Arial"/>
                <w:b/>
                <w:color w:val="auto"/>
                <w:sz w:val="20"/>
                <w:szCs w:val="20"/>
              </w:rPr>
              <w:br/>
            </w:r>
            <w:r w:rsidRPr="00C17584">
              <w:rPr>
                <w:rFonts w:ascii="Arial" w:hAnsi="Arial" w:cs="Arial"/>
                <w:color w:val="auto"/>
                <w:sz w:val="20"/>
                <w:szCs w:val="20"/>
              </w:rPr>
              <w:t>(Name / title / description of document)</w:t>
            </w:r>
          </w:p>
        </w:tc>
        <w:tc>
          <w:tcPr>
            <w:tcW w:w="2331" w:type="dxa"/>
            <w:shd w:val="clear" w:color="auto" w:fill="DBE5F1" w:themeFill="accent1" w:themeFillTint="33"/>
          </w:tcPr>
          <w:p w14:paraId="634E1F45" w14:textId="77777777" w:rsidR="00DC4872" w:rsidRPr="00C17584" w:rsidRDefault="00DC4872" w:rsidP="006E1D55">
            <w:pPr>
              <w:pStyle w:val="Bluetext"/>
              <w:spacing w:before="120"/>
              <w:jc w:val="center"/>
              <w:rPr>
                <w:rFonts w:ascii="Arial" w:hAnsi="Arial" w:cs="Arial"/>
                <w:b/>
                <w:color w:val="auto"/>
                <w:sz w:val="20"/>
                <w:szCs w:val="20"/>
              </w:rPr>
            </w:pPr>
            <w:r w:rsidRPr="00C17584">
              <w:rPr>
                <w:rFonts w:ascii="Arial" w:hAnsi="Arial" w:cs="Arial"/>
                <w:b/>
                <w:color w:val="auto"/>
                <w:sz w:val="20"/>
                <w:szCs w:val="20"/>
              </w:rPr>
              <w:t>Reference</w:t>
            </w:r>
            <w:r w:rsidRPr="00C17584">
              <w:rPr>
                <w:rFonts w:ascii="Arial" w:hAnsi="Arial" w:cs="Arial"/>
                <w:b/>
                <w:color w:val="auto"/>
                <w:sz w:val="20"/>
                <w:szCs w:val="20"/>
              </w:rPr>
              <w:br/>
            </w:r>
            <w:r w:rsidRPr="00C17584">
              <w:rPr>
                <w:rFonts w:ascii="Arial" w:hAnsi="Arial" w:cs="Arial"/>
                <w:color w:val="auto"/>
                <w:sz w:val="20"/>
                <w:szCs w:val="20"/>
              </w:rPr>
              <w:t>(Page no. or section)</w:t>
            </w:r>
          </w:p>
        </w:tc>
      </w:tr>
      <w:tr w:rsidR="00DC4872" w:rsidRPr="001B7F80" w14:paraId="3B652076" w14:textId="77777777" w:rsidTr="006E1D55">
        <w:tc>
          <w:tcPr>
            <w:tcW w:w="6912" w:type="dxa"/>
          </w:tcPr>
          <w:p w14:paraId="2F591EE1" w14:textId="77777777" w:rsidR="00DC4872" w:rsidRPr="00C17584" w:rsidRDefault="00DC4872" w:rsidP="006E1D55">
            <w:pPr>
              <w:pStyle w:val="Bluetext"/>
              <w:spacing w:before="120"/>
              <w:rPr>
                <w:rFonts w:ascii="Arial" w:hAnsi="Arial" w:cs="Arial"/>
                <w:sz w:val="20"/>
                <w:szCs w:val="20"/>
              </w:rPr>
            </w:pPr>
            <w:r w:rsidRPr="00C17584">
              <w:rPr>
                <w:rFonts w:ascii="Arial" w:hAnsi="Arial" w:cs="Arial"/>
                <w:sz w:val="20"/>
                <w:szCs w:val="20"/>
              </w:rPr>
              <w:t>[####]</w:t>
            </w:r>
          </w:p>
        </w:tc>
        <w:tc>
          <w:tcPr>
            <w:tcW w:w="2331" w:type="dxa"/>
          </w:tcPr>
          <w:p w14:paraId="0902618D" w14:textId="77777777" w:rsidR="00DC4872" w:rsidRPr="00C17584" w:rsidRDefault="00DC4872" w:rsidP="006E1D55">
            <w:pPr>
              <w:pStyle w:val="Bluetext"/>
              <w:spacing w:before="120"/>
              <w:jc w:val="center"/>
              <w:rPr>
                <w:rFonts w:ascii="Arial" w:hAnsi="Arial" w:cs="Arial"/>
                <w:sz w:val="20"/>
                <w:szCs w:val="20"/>
              </w:rPr>
            </w:pPr>
            <w:r w:rsidRPr="00C17584">
              <w:rPr>
                <w:rFonts w:ascii="Arial" w:hAnsi="Arial" w:cs="Arial"/>
                <w:sz w:val="20"/>
                <w:szCs w:val="20"/>
              </w:rPr>
              <w:t>[####]</w:t>
            </w:r>
          </w:p>
        </w:tc>
      </w:tr>
      <w:tr w:rsidR="00DC4872" w:rsidRPr="001B7F80" w14:paraId="793D240A" w14:textId="77777777" w:rsidTr="006E1D55">
        <w:tc>
          <w:tcPr>
            <w:tcW w:w="6912" w:type="dxa"/>
          </w:tcPr>
          <w:p w14:paraId="319B1839" w14:textId="77777777" w:rsidR="00DC4872" w:rsidRPr="00C17584" w:rsidRDefault="00DC4872" w:rsidP="006E1D55">
            <w:pPr>
              <w:pStyle w:val="Bluetext"/>
              <w:spacing w:before="120"/>
              <w:rPr>
                <w:rFonts w:ascii="Arial" w:hAnsi="Arial" w:cs="Arial"/>
                <w:sz w:val="20"/>
                <w:szCs w:val="20"/>
              </w:rPr>
            </w:pPr>
            <w:r w:rsidRPr="00C17584">
              <w:rPr>
                <w:rFonts w:ascii="Arial" w:hAnsi="Arial" w:cs="Arial"/>
                <w:sz w:val="20"/>
                <w:szCs w:val="20"/>
              </w:rPr>
              <w:t>[####]</w:t>
            </w:r>
          </w:p>
        </w:tc>
        <w:tc>
          <w:tcPr>
            <w:tcW w:w="2331" w:type="dxa"/>
          </w:tcPr>
          <w:p w14:paraId="25FD15E1" w14:textId="77777777" w:rsidR="00DC4872" w:rsidRPr="00C17584" w:rsidRDefault="00DC4872" w:rsidP="006E1D55">
            <w:pPr>
              <w:pStyle w:val="Bluetext"/>
              <w:spacing w:before="120"/>
              <w:jc w:val="center"/>
              <w:rPr>
                <w:rFonts w:ascii="Arial" w:hAnsi="Arial" w:cs="Arial"/>
                <w:sz w:val="20"/>
                <w:szCs w:val="20"/>
              </w:rPr>
            </w:pPr>
            <w:r w:rsidRPr="00C17584">
              <w:rPr>
                <w:rFonts w:ascii="Arial" w:hAnsi="Arial" w:cs="Arial"/>
                <w:sz w:val="20"/>
                <w:szCs w:val="20"/>
              </w:rPr>
              <w:t>[####]</w:t>
            </w:r>
          </w:p>
        </w:tc>
      </w:tr>
    </w:tbl>
    <w:p w14:paraId="4448484A" w14:textId="544065DC" w:rsidR="00391C1A" w:rsidRPr="00C17584" w:rsidRDefault="00DC4872" w:rsidP="007205E8">
      <w:pPr>
        <w:pStyle w:val="Bluetext"/>
        <w:rPr>
          <w:rFonts w:ascii="Arial" w:hAnsi="Arial" w:cs="Arial"/>
          <w:sz w:val="20"/>
          <w:szCs w:val="20"/>
        </w:rPr>
      </w:pPr>
      <w:r w:rsidRPr="00C17584" w:rsidDel="00DC4872">
        <w:rPr>
          <w:rFonts w:ascii="Arial" w:hAnsi="Arial" w:cs="Arial"/>
          <w:sz w:val="20"/>
          <w:szCs w:val="20"/>
        </w:rPr>
        <w:t xml:space="preserve"> </w:t>
      </w:r>
    </w:p>
    <w:p w14:paraId="3140EFF1" w14:textId="77777777" w:rsidR="007205E8" w:rsidRPr="00C17584" w:rsidRDefault="007205E8" w:rsidP="007205E8">
      <w:pPr>
        <w:pStyle w:val="Bluetext"/>
        <w:rPr>
          <w:rFonts w:ascii="Arial" w:hAnsi="Arial" w:cs="Arial"/>
          <w:color w:val="auto"/>
          <w:sz w:val="20"/>
          <w:szCs w:val="20"/>
        </w:rPr>
      </w:pPr>
      <w:r w:rsidRPr="00C17584">
        <w:rPr>
          <w:rFonts w:ascii="Arial" w:hAnsi="Arial" w:cs="Arial"/>
          <w:color w:val="auto"/>
          <w:sz w:val="20"/>
          <w:szCs w:val="20"/>
        </w:rPr>
        <w:t>Outline any issues you would like to highlight and clarify with the Assessment Panel.</w:t>
      </w:r>
    </w:p>
    <w:p w14:paraId="2341C42C" w14:textId="77777777" w:rsidR="007205E8" w:rsidRPr="00C17584" w:rsidRDefault="007205E8" w:rsidP="007205E8">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sz w:val="20"/>
          <w:szCs w:val="20"/>
        </w:rPr>
      </w:pPr>
    </w:p>
    <w:p w14:paraId="2D0F9ABC" w14:textId="77777777" w:rsidR="007205E8" w:rsidRPr="00C17584" w:rsidRDefault="007205E8" w:rsidP="007205E8">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sz w:val="20"/>
          <w:szCs w:val="20"/>
        </w:rPr>
      </w:pPr>
    </w:p>
    <w:p w14:paraId="4AAFF477" w14:textId="77777777" w:rsidR="007205E8" w:rsidRPr="00655957" w:rsidRDefault="007205E8" w:rsidP="007205E8">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rPr>
      </w:pPr>
    </w:p>
    <w:p w14:paraId="5B424EB9" w14:textId="77777777" w:rsidR="007205E8" w:rsidRPr="00655957" w:rsidRDefault="007205E8" w:rsidP="007205E8">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rPr>
      </w:pPr>
    </w:p>
    <w:p w14:paraId="19D2F2B7" w14:textId="77777777" w:rsidR="00DC4872" w:rsidRPr="00655957" w:rsidRDefault="00DC4872" w:rsidP="00987344">
      <w:pPr>
        <w:pStyle w:val="Heading3"/>
      </w:pPr>
    </w:p>
    <w:p w14:paraId="4CB61259" w14:textId="77777777" w:rsidR="007205E8" w:rsidRPr="00655957" w:rsidRDefault="007205E8" w:rsidP="00987344">
      <w:pPr>
        <w:pStyle w:val="Heading3"/>
      </w:pPr>
      <w:r w:rsidRPr="00655957">
        <w:t>5.2B Certified Operational Performance Rating</w:t>
      </w:r>
    </w:p>
    <w:tbl>
      <w:tblPr>
        <w:tblStyle w:val="Style1"/>
        <w:tblW w:w="5000" w:type="pct"/>
        <w:tblLook w:val="04A0" w:firstRow="1" w:lastRow="0" w:firstColumn="1" w:lastColumn="0" w:noHBand="0" w:noVBand="1"/>
      </w:tblPr>
      <w:tblGrid>
        <w:gridCol w:w="7383"/>
        <w:gridCol w:w="1860"/>
      </w:tblGrid>
      <w:tr w:rsidR="007205E8" w:rsidRPr="001B7F80" w14:paraId="2FD4EC2C" w14:textId="77777777" w:rsidTr="0004339C">
        <w:tc>
          <w:tcPr>
            <w:tcW w:w="3994" w:type="pct"/>
            <w:vAlign w:val="center"/>
          </w:tcPr>
          <w:p w14:paraId="7FEABF30" w14:textId="77777777" w:rsidR="007205E8" w:rsidRPr="00C17584" w:rsidRDefault="007205E8" w:rsidP="00CF5C7F">
            <w:pPr>
              <w:autoSpaceDE w:val="0"/>
              <w:autoSpaceDN w:val="0"/>
              <w:adjustRightInd w:val="0"/>
              <w:spacing w:before="120" w:after="120"/>
              <w:rPr>
                <w:rFonts w:ascii="Arial" w:hAnsi="Arial" w:cs="Arial"/>
                <w:sz w:val="20"/>
                <w:szCs w:val="20"/>
              </w:rPr>
            </w:pPr>
            <w:r w:rsidRPr="00C17584">
              <w:rPr>
                <w:rFonts w:ascii="Arial" w:hAnsi="Arial" w:cs="Arial"/>
                <w:sz w:val="20"/>
                <w:szCs w:val="20"/>
              </w:rPr>
              <w:t xml:space="preserve">The project team has demonstrated a </w:t>
            </w:r>
            <w:r w:rsidRPr="00C17584">
              <w:rPr>
                <w:rFonts w:ascii="Arial" w:eastAsia="Times New Roman" w:hAnsi="Arial" w:cs="Arial"/>
                <w:sz w:val="20"/>
                <w:szCs w:val="20"/>
              </w:rPr>
              <w:t xml:space="preserve">commitment to achieving the ‘Waste from Refurbishments’ credit (23) from the </w:t>
            </w:r>
            <w:r w:rsidRPr="00C17584">
              <w:rPr>
                <w:rFonts w:ascii="Arial" w:eastAsia="Times New Roman" w:hAnsi="Arial" w:cs="Arial"/>
                <w:i/>
                <w:iCs/>
                <w:sz w:val="20"/>
                <w:szCs w:val="20"/>
              </w:rPr>
              <w:t xml:space="preserve">Green Star – Performance </w:t>
            </w:r>
            <w:r w:rsidRPr="00C17584">
              <w:rPr>
                <w:rFonts w:ascii="Arial" w:eastAsia="Times New Roman" w:hAnsi="Arial" w:cs="Arial"/>
                <w:sz w:val="20"/>
                <w:szCs w:val="20"/>
              </w:rPr>
              <w:t>rating tool.</w:t>
            </w:r>
          </w:p>
        </w:tc>
        <w:tc>
          <w:tcPr>
            <w:tcW w:w="1006" w:type="pct"/>
            <w:vAlign w:val="center"/>
          </w:tcPr>
          <w:p w14:paraId="6BB592FD" w14:textId="77777777" w:rsidR="007205E8" w:rsidRPr="00C17584" w:rsidRDefault="00550A9B" w:rsidP="00CF5C7F">
            <w:pPr>
              <w:spacing w:before="120"/>
              <w:jc w:val="center"/>
              <w:rPr>
                <w:rFonts w:ascii="Arial" w:hAnsi="Arial" w:cs="Arial"/>
                <w:sz w:val="20"/>
                <w:szCs w:val="20"/>
              </w:rPr>
            </w:pPr>
            <w:sdt>
              <w:sdtPr>
                <w:rPr>
                  <w:rFonts w:ascii="Arial" w:hAnsi="Arial" w:cs="Arial"/>
                  <w:sz w:val="20"/>
                  <w:szCs w:val="20"/>
                </w:rPr>
                <w:id w:val="1573391960"/>
                <w14:checkbox>
                  <w14:checked w14:val="0"/>
                  <w14:checkedState w14:val="2612" w14:font="MS Gothic"/>
                  <w14:uncheckedState w14:val="2610" w14:font="MS Gothic"/>
                </w14:checkbox>
              </w:sdtPr>
              <w:sdtEndPr/>
              <w:sdtContent>
                <w:r w:rsidR="007205E8" w:rsidRPr="00C17584">
                  <w:rPr>
                    <w:rFonts w:ascii="Segoe UI Symbol" w:eastAsia="MS Gothic" w:hAnsi="Segoe UI Symbol" w:cs="Segoe UI Symbol"/>
                    <w:sz w:val="20"/>
                    <w:szCs w:val="20"/>
                  </w:rPr>
                  <w:t>☐</w:t>
                </w:r>
              </w:sdtContent>
            </w:sdt>
            <w:r w:rsidR="007205E8" w:rsidRPr="00C17584" w:rsidDel="0035212B">
              <w:rPr>
                <w:rFonts w:ascii="Arial" w:eastAsia="MS Gothic" w:hAnsi="Arial" w:cs="Arial"/>
                <w:sz w:val="20"/>
                <w:szCs w:val="20"/>
              </w:rPr>
              <w:t xml:space="preserve"> </w:t>
            </w:r>
          </w:p>
        </w:tc>
      </w:tr>
      <w:tr w:rsidR="007205E8" w:rsidRPr="001B7F80" w14:paraId="44A0DC90" w14:textId="77777777" w:rsidTr="0004339C">
        <w:tc>
          <w:tcPr>
            <w:tcW w:w="3994" w:type="pct"/>
            <w:vAlign w:val="center"/>
          </w:tcPr>
          <w:p w14:paraId="16751BFE" w14:textId="77777777" w:rsidR="007205E8" w:rsidRPr="00C17584" w:rsidRDefault="007205E8" w:rsidP="00CF5C7F">
            <w:pPr>
              <w:autoSpaceDE w:val="0"/>
              <w:autoSpaceDN w:val="0"/>
              <w:adjustRightInd w:val="0"/>
              <w:spacing w:before="120" w:after="120"/>
              <w:rPr>
                <w:rFonts w:ascii="Arial" w:hAnsi="Arial" w:cs="Arial"/>
                <w:sz w:val="20"/>
                <w:szCs w:val="20"/>
              </w:rPr>
            </w:pPr>
            <w:r w:rsidRPr="00C17584">
              <w:rPr>
                <w:rFonts w:ascii="Arial" w:eastAsia="Times New Roman" w:hAnsi="Arial" w:cs="Arial"/>
                <w:sz w:val="20"/>
                <w:szCs w:val="20"/>
              </w:rPr>
              <w:t>This credit must be used to report on the measured results of the end-of-life waste commitments set by the parties involved.</w:t>
            </w:r>
          </w:p>
        </w:tc>
        <w:tc>
          <w:tcPr>
            <w:tcW w:w="1006" w:type="pct"/>
            <w:vAlign w:val="center"/>
          </w:tcPr>
          <w:p w14:paraId="25BFA81B" w14:textId="77777777" w:rsidR="007205E8" w:rsidRPr="00C17584" w:rsidRDefault="00550A9B" w:rsidP="00CF5C7F">
            <w:pPr>
              <w:spacing w:before="120"/>
              <w:jc w:val="center"/>
              <w:rPr>
                <w:rFonts w:ascii="Arial" w:hAnsi="Arial" w:cs="Arial"/>
                <w:sz w:val="20"/>
                <w:szCs w:val="20"/>
              </w:rPr>
            </w:pPr>
            <w:sdt>
              <w:sdtPr>
                <w:rPr>
                  <w:rFonts w:ascii="Arial" w:hAnsi="Arial" w:cs="Arial"/>
                  <w:sz w:val="20"/>
                  <w:szCs w:val="20"/>
                </w:rPr>
                <w:id w:val="2133582577"/>
                <w14:checkbox>
                  <w14:checked w14:val="0"/>
                  <w14:checkedState w14:val="2612" w14:font="MS Gothic"/>
                  <w14:uncheckedState w14:val="2610" w14:font="MS Gothic"/>
                </w14:checkbox>
              </w:sdtPr>
              <w:sdtEndPr/>
              <w:sdtContent>
                <w:r w:rsidR="007205E8" w:rsidRPr="00C17584">
                  <w:rPr>
                    <w:rFonts w:ascii="Segoe UI Symbol" w:eastAsia="MS Gothic" w:hAnsi="Segoe UI Symbol" w:cs="Segoe UI Symbol"/>
                    <w:sz w:val="20"/>
                    <w:szCs w:val="20"/>
                  </w:rPr>
                  <w:t>☐</w:t>
                </w:r>
              </w:sdtContent>
            </w:sdt>
            <w:r w:rsidR="007205E8" w:rsidRPr="00C17584" w:rsidDel="0035212B">
              <w:rPr>
                <w:rFonts w:ascii="Arial" w:eastAsia="MS Gothic" w:hAnsi="Arial" w:cs="Arial"/>
                <w:sz w:val="20"/>
                <w:szCs w:val="20"/>
              </w:rPr>
              <w:t xml:space="preserve"> </w:t>
            </w:r>
          </w:p>
        </w:tc>
      </w:tr>
    </w:tbl>
    <w:p w14:paraId="6A3A6876" w14:textId="77777777" w:rsidR="00667C9E" w:rsidRPr="00C17584" w:rsidRDefault="00667C9E" w:rsidP="00667C9E">
      <w:pPr>
        <w:rPr>
          <w:rFonts w:ascii="Arial" w:hAnsi="Arial" w:cs="Arial"/>
          <w:color w:val="8064A2" w:themeColor="accent4"/>
          <w:sz w:val="20"/>
          <w:szCs w:val="20"/>
        </w:rPr>
      </w:pPr>
    </w:p>
    <w:p w14:paraId="5DC66323" w14:textId="77777777" w:rsidR="00DC4872" w:rsidRPr="00C17584" w:rsidRDefault="00DC4872" w:rsidP="00DC4872">
      <w:pPr>
        <w:pStyle w:val="Bluetext"/>
        <w:spacing w:before="240" w:after="240"/>
        <w:rPr>
          <w:rFonts w:ascii="Arial" w:hAnsi="Arial" w:cs="Arial"/>
          <w:color w:val="000000"/>
          <w:sz w:val="20"/>
          <w:szCs w:val="20"/>
          <w:lang w:val="en-US"/>
        </w:rPr>
      </w:pPr>
      <w:r w:rsidRPr="00C17584">
        <w:rPr>
          <w:rFonts w:ascii="Arial" w:hAnsi="Arial" w:cs="Arial"/>
          <w:color w:val="000000"/>
          <w:sz w:val="20"/>
          <w:szCs w:val="20"/>
          <w:lang w:val="en-US"/>
        </w:rPr>
        <w:t>Identify where this information can be found within the supporting documentation provided.</w:t>
      </w:r>
    </w:p>
    <w:tbl>
      <w:tblPr>
        <w:tblW w:w="0" w:type="auto"/>
        <w:tblBorders>
          <w:top w:val="single" w:sz="4" w:space="0" w:color="365F91" w:themeColor="accent1" w:themeShade="BF"/>
          <w:bottom w:val="single" w:sz="4" w:space="0" w:color="365F91" w:themeColor="accent1" w:themeShade="BF"/>
          <w:insideH w:val="single" w:sz="4" w:space="0" w:color="365F91" w:themeColor="accent1" w:themeShade="BF"/>
        </w:tblBorders>
        <w:tblLook w:val="04A0" w:firstRow="1" w:lastRow="0" w:firstColumn="1" w:lastColumn="0" w:noHBand="0" w:noVBand="1"/>
      </w:tblPr>
      <w:tblGrid>
        <w:gridCol w:w="6912"/>
        <w:gridCol w:w="2331"/>
      </w:tblGrid>
      <w:tr w:rsidR="00DC4872" w:rsidRPr="001B7F80" w14:paraId="469E4904" w14:textId="77777777" w:rsidTr="006E1D55">
        <w:tc>
          <w:tcPr>
            <w:tcW w:w="6912" w:type="dxa"/>
            <w:shd w:val="clear" w:color="auto" w:fill="DBE5F1" w:themeFill="accent1" w:themeFillTint="33"/>
          </w:tcPr>
          <w:p w14:paraId="1ED6219D" w14:textId="77777777" w:rsidR="00DC4872" w:rsidRPr="00C17584" w:rsidRDefault="00DC4872" w:rsidP="006E1D55">
            <w:pPr>
              <w:pStyle w:val="Bluetext"/>
              <w:spacing w:before="120"/>
              <w:rPr>
                <w:rFonts w:ascii="Arial" w:hAnsi="Arial" w:cs="Arial"/>
                <w:b/>
                <w:color w:val="auto"/>
                <w:sz w:val="20"/>
                <w:szCs w:val="20"/>
              </w:rPr>
            </w:pPr>
            <w:r w:rsidRPr="00C17584">
              <w:rPr>
                <w:rFonts w:ascii="Arial" w:hAnsi="Arial" w:cs="Arial"/>
                <w:b/>
                <w:color w:val="auto"/>
                <w:sz w:val="20"/>
                <w:szCs w:val="20"/>
              </w:rPr>
              <w:t xml:space="preserve">Supporting Documentation </w:t>
            </w:r>
            <w:r w:rsidRPr="00C17584">
              <w:rPr>
                <w:rFonts w:ascii="Arial" w:hAnsi="Arial" w:cs="Arial"/>
                <w:b/>
                <w:color w:val="auto"/>
                <w:sz w:val="20"/>
                <w:szCs w:val="20"/>
              </w:rPr>
              <w:br/>
            </w:r>
            <w:r w:rsidRPr="00C17584">
              <w:rPr>
                <w:rFonts w:ascii="Arial" w:hAnsi="Arial" w:cs="Arial"/>
                <w:color w:val="auto"/>
                <w:sz w:val="20"/>
                <w:szCs w:val="20"/>
              </w:rPr>
              <w:t>(Name / title / description of document)</w:t>
            </w:r>
          </w:p>
        </w:tc>
        <w:tc>
          <w:tcPr>
            <w:tcW w:w="2331" w:type="dxa"/>
            <w:shd w:val="clear" w:color="auto" w:fill="DBE5F1" w:themeFill="accent1" w:themeFillTint="33"/>
          </w:tcPr>
          <w:p w14:paraId="17D44D18" w14:textId="77777777" w:rsidR="00DC4872" w:rsidRPr="00C17584" w:rsidRDefault="00DC4872" w:rsidP="006E1D55">
            <w:pPr>
              <w:pStyle w:val="Bluetext"/>
              <w:spacing w:before="120"/>
              <w:jc w:val="center"/>
              <w:rPr>
                <w:rFonts w:ascii="Arial" w:hAnsi="Arial" w:cs="Arial"/>
                <w:b/>
                <w:color w:val="auto"/>
                <w:sz w:val="20"/>
                <w:szCs w:val="20"/>
              </w:rPr>
            </w:pPr>
            <w:r w:rsidRPr="00C17584">
              <w:rPr>
                <w:rFonts w:ascii="Arial" w:hAnsi="Arial" w:cs="Arial"/>
                <w:b/>
                <w:color w:val="auto"/>
                <w:sz w:val="20"/>
                <w:szCs w:val="20"/>
              </w:rPr>
              <w:t>Reference</w:t>
            </w:r>
            <w:r w:rsidRPr="00C17584">
              <w:rPr>
                <w:rFonts w:ascii="Arial" w:hAnsi="Arial" w:cs="Arial"/>
                <w:b/>
                <w:color w:val="auto"/>
                <w:sz w:val="20"/>
                <w:szCs w:val="20"/>
              </w:rPr>
              <w:br/>
            </w:r>
            <w:r w:rsidRPr="00C17584">
              <w:rPr>
                <w:rFonts w:ascii="Arial" w:hAnsi="Arial" w:cs="Arial"/>
                <w:color w:val="auto"/>
                <w:sz w:val="20"/>
                <w:szCs w:val="20"/>
              </w:rPr>
              <w:t>(Page no. or section)</w:t>
            </w:r>
          </w:p>
        </w:tc>
      </w:tr>
      <w:tr w:rsidR="00DC4872" w:rsidRPr="001B7F80" w14:paraId="65BD9FEA" w14:textId="77777777" w:rsidTr="006E1D55">
        <w:tc>
          <w:tcPr>
            <w:tcW w:w="6912" w:type="dxa"/>
          </w:tcPr>
          <w:p w14:paraId="4163FA3E" w14:textId="77777777" w:rsidR="00DC4872" w:rsidRPr="00C17584" w:rsidRDefault="00DC4872" w:rsidP="006E1D55">
            <w:pPr>
              <w:pStyle w:val="Bluetext"/>
              <w:spacing w:before="120"/>
              <w:rPr>
                <w:rFonts w:ascii="Arial" w:hAnsi="Arial" w:cs="Arial"/>
                <w:sz w:val="20"/>
                <w:szCs w:val="20"/>
              </w:rPr>
            </w:pPr>
            <w:r w:rsidRPr="00C17584">
              <w:rPr>
                <w:rFonts w:ascii="Arial" w:hAnsi="Arial" w:cs="Arial"/>
                <w:sz w:val="20"/>
                <w:szCs w:val="20"/>
              </w:rPr>
              <w:t>[####]</w:t>
            </w:r>
          </w:p>
        </w:tc>
        <w:tc>
          <w:tcPr>
            <w:tcW w:w="2331" w:type="dxa"/>
          </w:tcPr>
          <w:p w14:paraId="3383E38E" w14:textId="77777777" w:rsidR="00DC4872" w:rsidRPr="00C17584" w:rsidRDefault="00DC4872" w:rsidP="006E1D55">
            <w:pPr>
              <w:pStyle w:val="Bluetext"/>
              <w:spacing w:before="120"/>
              <w:jc w:val="center"/>
              <w:rPr>
                <w:rFonts w:ascii="Arial" w:hAnsi="Arial" w:cs="Arial"/>
                <w:sz w:val="20"/>
                <w:szCs w:val="20"/>
              </w:rPr>
            </w:pPr>
            <w:r w:rsidRPr="00C17584">
              <w:rPr>
                <w:rFonts w:ascii="Arial" w:hAnsi="Arial" w:cs="Arial"/>
                <w:sz w:val="20"/>
                <w:szCs w:val="20"/>
              </w:rPr>
              <w:t>[####]</w:t>
            </w:r>
          </w:p>
        </w:tc>
      </w:tr>
      <w:tr w:rsidR="00DC4872" w:rsidRPr="001B7F80" w14:paraId="799CB201" w14:textId="77777777" w:rsidTr="006E1D55">
        <w:tc>
          <w:tcPr>
            <w:tcW w:w="6912" w:type="dxa"/>
          </w:tcPr>
          <w:p w14:paraId="36ACD256" w14:textId="77777777" w:rsidR="00DC4872" w:rsidRPr="00C17584" w:rsidRDefault="00DC4872" w:rsidP="006E1D55">
            <w:pPr>
              <w:pStyle w:val="Bluetext"/>
              <w:spacing w:before="120"/>
              <w:rPr>
                <w:rFonts w:ascii="Arial" w:hAnsi="Arial" w:cs="Arial"/>
                <w:sz w:val="20"/>
                <w:szCs w:val="20"/>
              </w:rPr>
            </w:pPr>
            <w:r w:rsidRPr="00C17584">
              <w:rPr>
                <w:rFonts w:ascii="Arial" w:hAnsi="Arial" w:cs="Arial"/>
                <w:sz w:val="20"/>
                <w:szCs w:val="20"/>
              </w:rPr>
              <w:t>[####]</w:t>
            </w:r>
          </w:p>
        </w:tc>
        <w:tc>
          <w:tcPr>
            <w:tcW w:w="2331" w:type="dxa"/>
          </w:tcPr>
          <w:p w14:paraId="1F0E1086" w14:textId="77777777" w:rsidR="00DC4872" w:rsidRPr="00C17584" w:rsidRDefault="00DC4872" w:rsidP="006E1D55">
            <w:pPr>
              <w:pStyle w:val="Bluetext"/>
              <w:spacing w:before="120"/>
              <w:jc w:val="center"/>
              <w:rPr>
                <w:rFonts w:ascii="Arial" w:hAnsi="Arial" w:cs="Arial"/>
                <w:sz w:val="20"/>
                <w:szCs w:val="20"/>
              </w:rPr>
            </w:pPr>
            <w:r w:rsidRPr="00C17584">
              <w:rPr>
                <w:rFonts w:ascii="Arial" w:hAnsi="Arial" w:cs="Arial"/>
                <w:sz w:val="20"/>
                <w:szCs w:val="20"/>
              </w:rPr>
              <w:t>[####]</w:t>
            </w:r>
          </w:p>
        </w:tc>
      </w:tr>
    </w:tbl>
    <w:p w14:paraId="58DA40A2" w14:textId="77777777" w:rsidR="00F052CD" w:rsidRPr="00C17584" w:rsidRDefault="00DC4872" w:rsidP="00F052CD">
      <w:pPr>
        <w:pStyle w:val="Bluetext"/>
        <w:rPr>
          <w:rFonts w:ascii="Arial" w:hAnsi="Arial" w:cs="Arial"/>
          <w:color w:val="auto"/>
          <w:sz w:val="20"/>
          <w:szCs w:val="20"/>
        </w:rPr>
      </w:pPr>
      <w:r w:rsidRPr="00C17584" w:rsidDel="00DC4872">
        <w:rPr>
          <w:rFonts w:ascii="Arial" w:hAnsi="Arial" w:cs="Arial"/>
          <w:sz w:val="20"/>
          <w:szCs w:val="20"/>
        </w:rPr>
        <w:t xml:space="preserve"> </w:t>
      </w:r>
    </w:p>
    <w:p w14:paraId="47EE6A35" w14:textId="77777777" w:rsidR="00667C9E" w:rsidRPr="00C17584" w:rsidRDefault="00F052CD" w:rsidP="00667C9E">
      <w:pPr>
        <w:pStyle w:val="Bluetext"/>
        <w:rPr>
          <w:rFonts w:ascii="Arial" w:hAnsi="Arial" w:cs="Arial"/>
          <w:color w:val="auto"/>
          <w:sz w:val="20"/>
          <w:szCs w:val="20"/>
        </w:rPr>
      </w:pPr>
      <w:r w:rsidRPr="00C17584">
        <w:rPr>
          <w:rFonts w:ascii="Arial" w:hAnsi="Arial" w:cs="Arial"/>
          <w:color w:val="auto"/>
          <w:sz w:val="20"/>
          <w:szCs w:val="20"/>
        </w:rPr>
        <w:t xml:space="preserve">Outline any issues you would like to highlight and clarify with the Certified Assessor(s). </w:t>
      </w:r>
    </w:p>
    <w:p w14:paraId="206D478D" w14:textId="77777777" w:rsidR="00CF5C7F" w:rsidRPr="00C17584" w:rsidRDefault="00CF5C7F" w:rsidP="00667C9E">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sz w:val="20"/>
          <w:szCs w:val="20"/>
        </w:rPr>
      </w:pPr>
    </w:p>
    <w:p w14:paraId="1B5EACF7" w14:textId="77777777" w:rsidR="00CF5C7F" w:rsidRPr="00C17584" w:rsidRDefault="00CF5C7F" w:rsidP="00667C9E">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sz w:val="20"/>
          <w:szCs w:val="20"/>
        </w:rPr>
      </w:pPr>
    </w:p>
    <w:p w14:paraId="1A1E30D0" w14:textId="77777777" w:rsidR="00667C9E" w:rsidRPr="00C17584" w:rsidRDefault="00667C9E" w:rsidP="00667C9E">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sz w:val="20"/>
          <w:szCs w:val="20"/>
        </w:rPr>
      </w:pPr>
    </w:p>
    <w:p w14:paraId="13434E11" w14:textId="77777777" w:rsidR="00667C9E" w:rsidRPr="00655957" w:rsidRDefault="00667C9E" w:rsidP="00667C9E">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rPr>
      </w:pPr>
    </w:p>
    <w:p w14:paraId="1816A5FD" w14:textId="77777777" w:rsidR="00667C9E" w:rsidRPr="00655957" w:rsidRDefault="00667C9E">
      <w:pPr>
        <w:spacing w:after="0" w:line="240" w:lineRule="auto"/>
        <w:rPr>
          <w:rFonts w:ascii="Arial" w:eastAsia="Times New Roman" w:hAnsi="Arial" w:cs="Arial"/>
          <w:caps/>
          <w:noProof/>
          <w:color w:val="365F91" w:themeColor="accent1" w:themeShade="BF"/>
          <w:sz w:val="36"/>
          <w:szCs w:val="32"/>
        </w:rPr>
      </w:pPr>
    </w:p>
    <w:p w14:paraId="0310D71A" w14:textId="77777777" w:rsidR="004729BB" w:rsidRPr="00655957" w:rsidRDefault="004729BB" w:rsidP="004729BB">
      <w:pPr>
        <w:pStyle w:val="Heading2"/>
        <w:rPr>
          <w:rFonts w:ascii="Arial" w:hAnsi="Arial" w:cs="Arial"/>
        </w:rPr>
      </w:pPr>
      <w:r w:rsidRPr="00655957">
        <w:rPr>
          <w:rFonts w:ascii="Arial" w:hAnsi="Arial" w:cs="Arial"/>
        </w:rPr>
        <w:t>DISCUSSION</w:t>
      </w:r>
    </w:p>
    <w:p w14:paraId="3818A83C" w14:textId="77777777" w:rsidR="004729BB" w:rsidRPr="00C17584" w:rsidRDefault="004729BB" w:rsidP="004729BB">
      <w:pPr>
        <w:pStyle w:val="Bluetext"/>
        <w:rPr>
          <w:rFonts w:ascii="Arial" w:hAnsi="Arial" w:cs="Arial"/>
          <w:color w:val="auto"/>
          <w:sz w:val="20"/>
          <w:szCs w:val="20"/>
        </w:rPr>
      </w:pPr>
      <w:r w:rsidRPr="00C17584">
        <w:rPr>
          <w:rFonts w:ascii="Arial" w:hAnsi="Arial" w:cs="Arial"/>
          <w:color w:val="auto"/>
          <w:sz w:val="20"/>
          <w:szCs w:val="20"/>
        </w:rPr>
        <w:t xml:space="preserve">Outline any issues you would like to highlight and clarify with the </w:t>
      </w:r>
      <w:r w:rsidR="00F052CD" w:rsidRPr="00C17584">
        <w:rPr>
          <w:rFonts w:ascii="Arial" w:hAnsi="Arial" w:cs="Arial"/>
          <w:color w:val="auto"/>
          <w:sz w:val="20"/>
          <w:szCs w:val="20"/>
        </w:rPr>
        <w:t xml:space="preserve">Certified Assessor(s). </w:t>
      </w:r>
    </w:p>
    <w:p w14:paraId="24FACA96" w14:textId="77777777" w:rsidR="004729BB" w:rsidRPr="00655957" w:rsidRDefault="004729BB" w:rsidP="004729B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rPr>
      </w:pPr>
    </w:p>
    <w:p w14:paraId="443A9D3B" w14:textId="77777777" w:rsidR="004729BB" w:rsidRPr="00655957" w:rsidRDefault="004729BB" w:rsidP="004729B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rPr>
      </w:pPr>
    </w:p>
    <w:p w14:paraId="17AEB7E1" w14:textId="77777777" w:rsidR="004729BB" w:rsidRPr="00655957" w:rsidRDefault="004729BB" w:rsidP="004729B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rPr>
      </w:pPr>
    </w:p>
    <w:p w14:paraId="24D0E53E" w14:textId="77777777" w:rsidR="004729BB" w:rsidRPr="00655957" w:rsidRDefault="004729BB" w:rsidP="004729B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rPr>
      </w:pPr>
    </w:p>
    <w:p w14:paraId="7CF73F55" w14:textId="77777777" w:rsidR="00AB5A8F" w:rsidRPr="00655957" w:rsidRDefault="00AB5A8F" w:rsidP="00CF5C7F">
      <w:pPr>
        <w:rPr>
          <w:rFonts w:ascii="Arial" w:hAnsi="Arial" w:cs="Arial"/>
        </w:rPr>
      </w:pPr>
    </w:p>
    <w:p w14:paraId="3445887B" w14:textId="77777777" w:rsidR="004729BB" w:rsidRPr="00655957" w:rsidRDefault="004729BB" w:rsidP="004729BB">
      <w:pPr>
        <w:pStyle w:val="Heading2"/>
        <w:rPr>
          <w:rFonts w:ascii="Arial" w:hAnsi="Arial" w:cs="Arial"/>
        </w:rPr>
      </w:pPr>
      <w:r w:rsidRPr="00655957">
        <w:rPr>
          <w:rFonts w:ascii="Arial" w:hAnsi="Arial" w:cs="Arial"/>
        </w:rPr>
        <w:t>DECLARATION</w:t>
      </w:r>
    </w:p>
    <w:p w14:paraId="6A91A009" w14:textId="77777777" w:rsidR="004729BB" w:rsidRPr="00C17584" w:rsidRDefault="004729BB" w:rsidP="004729BB">
      <w:pPr>
        <w:rPr>
          <w:rFonts w:ascii="Arial" w:eastAsiaTheme="majorEastAsia" w:hAnsi="Arial" w:cs="Arial"/>
          <w:sz w:val="20"/>
          <w:szCs w:val="20"/>
        </w:rPr>
      </w:pPr>
      <w:r w:rsidRPr="00C17584">
        <w:rPr>
          <w:rFonts w:ascii="Arial" w:eastAsiaTheme="majorEastAsia" w:hAnsi="Arial" w:cs="Arial"/>
          <w:sz w:val="20"/>
          <w:szCs w:val="20"/>
        </w:rPr>
        <w:t xml:space="preserve">I confirm that the information provided in this document is truthful and accurate at the time of completion. </w:t>
      </w:r>
    </w:p>
    <w:p w14:paraId="6FB572CD" w14:textId="77777777" w:rsidR="004729BB" w:rsidRPr="00C17584" w:rsidRDefault="004729BB" w:rsidP="004729BB">
      <w:pPr>
        <w:rPr>
          <w:rFonts w:ascii="Arial" w:hAnsi="Arial" w:cs="Arial"/>
          <w:sz w:val="20"/>
          <w:szCs w:val="20"/>
        </w:rPr>
      </w:pPr>
      <w:r w:rsidRPr="00C17584">
        <w:rPr>
          <w:rFonts w:ascii="Arial" w:hAnsi="Arial" w:cs="Arial"/>
          <w:sz w:val="20"/>
          <w:szCs w:val="20"/>
        </w:rPr>
        <w:t xml:space="preserve">Provide author details, including name, position and email address: </w:t>
      </w:r>
    </w:p>
    <w:p w14:paraId="1F021424" w14:textId="77777777" w:rsidR="004729BB" w:rsidRPr="00655957" w:rsidRDefault="004729BB" w:rsidP="004729BB">
      <w:pPr>
        <w:pBdr>
          <w:top w:val="single" w:sz="4" w:space="1" w:color="auto"/>
          <w:left w:val="single" w:sz="4" w:space="4" w:color="auto"/>
          <w:bottom w:val="single" w:sz="4" w:space="1" w:color="auto"/>
          <w:right w:val="single" w:sz="4" w:space="4" w:color="auto"/>
        </w:pBdr>
        <w:shd w:val="clear" w:color="auto" w:fill="DBE5F1" w:themeFill="accent1" w:themeFillTint="33"/>
        <w:rPr>
          <w:rFonts w:ascii="Arial" w:hAnsi="Arial" w:cs="Arial"/>
          <w:color w:val="8064A2" w:themeColor="accent4"/>
          <w:szCs w:val="20"/>
        </w:rPr>
      </w:pPr>
    </w:p>
    <w:p w14:paraId="2DCB71AF" w14:textId="77777777" w:rsidR="004729BB" w:rsidRPr="00655957" w:rsidRDefault="004729BB" w:rsidP="004729BB">
      <w:pPr>
        <w:pBdr>
          <w:top w:val="single" w:sz="4" w:space="1" w:color="auto"/>
          <w:left w:val="single" w:sz="4" w:space="4" w:color="auto"/>
          <w:bottom w:val="single" w:sz="4" w:space="1" w:color="auto"/>
          <w:right w:val="single" w:sz="4" w:space="4" w:color="auto"/>
        </w:pBdr>
        <w:shd w:val="clear" w:color="auto" w:fill="DBE5F1" w:themeFill="accent1" w:themeFillTint="33"/>
        <w:rPr>
          <w:rFonts w:ascii="Arial" w:hAnsi="Arial" w:cs="Arial"/>
        </w:rPr>
      </w:pPr>
    </w:p>
    <w:p w14:paraId="70D520C9" w14:textId="77777777" w:rsidR="00CF5C7F" w:rsidRPr="00655957" w:rsidRDefault="00CF5C7F" w:rsidP="004729BB">
      <w:pPr>
        <w:pBdr>
          <w:top w:val="single" w:sz="4" w:space="1" w:color="auto"/>
          <w:left w:val="single" w:sz="4" w:space="4" w:color="auto"/>
          <w:bottom w:val="single" w:sz="4" w:space="1" w:color="auto"/>
          <w:right w:val="single" w:sz="4" w:space="4" w:color="auto"/>
        </w:pBdr>
        <w:shd w:val="clear" w:color="auto" w:fill="DBE5F1" w:themeFill="accent1" w:themeFillTint="33"/>
        <w:rPr>
          <w:rFonts w:ascii="Arial" w:hAnsi="Arial" w:cs="Arial"/>
        </w:rPr>
      </w:pPr>
    </w:p>
    <w:p w14:paraId="3B57B389" w14:textId="77777777" w:rsidR="004729BB" w:rsidRPr="00655957" w:rsidRDefault="004729BB" w:rsidP="004729BB">
      <w:pPr>
        <w:pBdr>
          <w:top w:val="single" w:sz="4" w:space="1" w:color="auto"/>
          <w:left w:val="single" w:sz="4" w:space="4" w:color="auto"/>
          <w:bottom w:val="single" w:sz="4" w:space="1" w:color="auto"/>
          <w:right w:val="single" w:sz="4" w:space="4" w:color="auto"/>
        </w:pBdr>
        <w:shd w:val="clear" w:color="auto" w:fill="DBE5F1" w:themeFill="accent1" w:themeFillTint="33"/>
        <w:rPr>
          <w:rFonts w:ascii="Arial" w:hAnsi="Arial" w:cs="Arial"/>
        </w:rPr>
      </w:pPr>
    </w:p>
    <w:sdt>
      <w:sdtPr>
        <w:rPr>
          <w:rFonts w:ascii="Arial" w:hAnsi="Arial" w:cs="Arial"/>
        </w:rPr>
        <w:id w:val="2568407"/>
        <w:date>
          <w:dateFormat w:val="d/MM/yyyy"/>
          <w:lid w:val="en-AU"/>
          <w:storeMappedDataAs w:val="dateTime"/>
          <w:calendar w:val="gregorian"/>
        </w:date>
      </w:sdtPr>
      <w:sdtEndPr/>
      <w:sdtContent>
        <w:p w14:paraId="2E8F53A1" w14:textId="77777777" w:rsidR="004729BB" w:rsidRPr="00655957" w:rsidRDefault="004729BB" w:rsidP="004729BB">
          <w:pPr>
            <w:pStyle w:val="Bluetext"/>
            <w:tabs>
              <w:tab w:val="left" w:pos="1120"/>
            </w:tabs>
            <w:rPr>
              <w:rFonts w:ascii="Arial" w:hAnsi="Arial" w:cs="Arial"/>
            </w:rPr>
          </w:pPr>
          <w:r w:rsidRPr="00655957">
            <w:rPr>
              <w:rFonts w:ascii="Arial" w:hAnsi="Arial" w:cs="Arial"/>
            </w:rPr>
            <w:t>[Date]</w:t>
          </w:r>
          <w:r w:rsidRPr="00655957">
            <w:rPr>
              <w:rFonts w:ascii="Arial" w:hAnsi="Arial" w:cs="Arial"/>
            </w:rPr>
            <w:tab/>
          </w:r>
        </w:p>
      </w:sdtContent>
    </w:sdt>
    <w:p w14:paraId="4B881E8E" w14:textId="77777777" w:rsidR="00D144BE" w:rsidRPr="00655957" w:rsidRDefault="004729BB" w:rsidP="00CF5C7F">
      <w:pPr>
        <w:pStyle w:val="DateIssue"/>
        <w:rPr>
          <w:rFonts w:ascii="Arial" w:hAnsi="Arial" w:cs="Arial"/>
        </w:rPr>
      </w:pPr>
      <w:r w:rsidRPr="00655957" w:rsidDel="002E1323">
        <w:rPr>
          <w:rFonts w:ascii="Arial" w:eastAsiaTheme="majorEastAsia" w:hAnsi="Arial" w:cs="Arial"/>
        </w:rPr>
        <w:t xml:space="preserve"> </w:t>
      </w:r>
      <w:r w:rsidRPr="00655957">
        <w:rPr>
          <w:rFonts w:ascii="Arial" w:hAnsi="Arial" w:cs="Arial"/>
        </w:rPr>
        <w:t xml:space="preserve">––– </w:t>
      </w:r>
      <w:r w:rsidRPr="00655957">
        <w:rPr>
          <w:rFonts w:cs="Arial"/>
        </w:rPr>
        <w:t>Report end</w:t>
      </w:r>
      <w:r w:rsidRPr="00655957">
        <w:rPr>
          <w:rFonts w:ascii="Arial" w:hAnsi="Arial" w:cs="Arial"/>
        </w:rPr>
        <w:t xml:space="preserve"> –––</w:t>
      </w:r>
    </w:p>
    <w:sectPr w:rsidR="00D144BE" w:rsidRPr="00655957" w:rsidSect="00636339">
      <w:headerReference w:type="default" r:id="rId11"/>
      <w:footerReference w:type="default" r:id="rId12"/>
      <w:pgSz w:w="11907" w:h="16839"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D36C5" w14:textId="77777777" w:rsidR="00A6368D" w:rsidRDefault="00A6368D" w:rsidP="004D14FF">
      <w:pPr>
        <w:spacing w:after="0" w:line="240" w:lineRule="auto"/>
      </w:pPr>
      <w:r>
        <w:separator/>
      </w:r>
    </w:p>
  </w:endnote>
  <w:endnote w:type="continuationSeparator" w:id="0">
    <w:p w14:paraId="710658EF" w14:textId="77777777" w:rsidR="00A6368D" w:rsidRDefault="00A6368D" w:rsidP="004D14FF">
      <w:pPr>
        <w:spacing w:after="0" w:line="240" w:lineRule="auto"/>
      </w:pPr>
      <w:r>
        <w:continuationSeparator/>
      </w:r>
    </w:p>
  </w:endnote>
  <w:endnote w:type="continuationNotice" w:id="1">
    <w:p w14:paraId="765C4207" w14:textId="77777777" w:rsidR="000148BD" w:rsidRDefault="000148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679E4" w14:textId="62729382" w:rsidR="001D5311" w:rsidRDefault="0031739E">
    <w:r>
      <w:rPr>
        <w:noProof/>
      </w:rPr>
      <w:drawing>
        <wp:inline distT="0" distB="0" distL="0" distR="0" wp14:anchorId="6091D77D" wp14:editId="5604BA83">
          <wp:extent cx="1517720" cy="276225"/>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9458" cy="282001"/>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27FCE" w14:textId="77777777" w:rsidR="00A6368D" w:rsidRDefault="00A6368D" w:rsidP="004D14FF">
      <w:pPr>
        <w:spacing w:after="0" w:line="240" w:lineRule="auto"/>
      </w:pPr>
      <w:r>
        <w:separator/>
      </w:r>
    </w:p>
  </w:footnote>
  <w:footnote w:type="continuationSeparator" w:id="0">
    <w:p w14:paraId="053A2F5A" w14:textId="77777777" w:rsidR="00A6368D" w:rsidRDefault="00A6368D" w:rsidP="004D14FF">
      <w:pPr>
        <w:spacing w:after="0" w:line="240" w:lineRule="auto"/>
      </w:pPr>
      <w:r>
        <w:continuationSeparator/>
      </w:r>
    </w:p>
  </w:footnote>
  <w:footnote w:type="continuationNotice" w:id="1">
    <w:p w14:paraId="1627D9C5" w14:textId="77777777" w:rsidR="000148BD" w:rsidRDefault="000148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7ED1A" w14:textId="734D722B" w:rsidR="00E916A3" w:rsidRPr="00655957" w:rsidRDefault="00E916A3" w:rsidP="00E916A3">
    <w:pPr>
      <w:pBdr>
        <w:bottom w:val="single" w:sz="4" w:space="1" w:color="auto"/>
      </w:pBdr>
      <w:tabs>
        <w:tab w:val="left" w:pos="5103"/>
        <w:tab w:val="right" w:pos="9639"/>
      </w:tabs>
      <w:ind w:right="-612" w:hanging="567"/>
      <w:rPr>
        <w:rFonts w:ascii="Arial" w:hAnsi="Arial" w:cs="Arial"/>
        <w:sz w:val="16"/>
        <w:szCs w:val="16"/>
        <w:lang w:val="en-US"/>
      </w:rPr>
    </w:pPr>
    <w:r w:rsidRPr="00655957">
      <w:rPr>
        <w:rFonts w:ascii="Arial" w:hAnsi="Arial" w:cs="Arial"/>
        <w:sz w:val="16"/>
        <w:szCs w:val="16"/>
        <w:lang w:val="en-US"/>
      </w:rPr>
      <w:t xml:space="preserve">Green Star – Design &amp; As Built </w:t>
    </w:r>
    <w:r w:rsidR="00655957" w:rsidRPr="00655957">
      <w:rPr>
        <w:rFonts w:ascii="Arial" w:hAnsi="Arial" w:cs="Arial"/>
        <w:sz w:val="16"/>
        <w:szCs w:val="16"/>
        <w:lang w:val="en-US"/>
      </w:rPr>
      <w:t>NZ</w:t>
    </w:r>
    <w:r w:rsidRPr="00655957">
      <w:rPr>
        <w:rFonts w:ascii="Arial" w:hAnsi="Arial" w:cs="Arial"/>
        <w:sz w:val="16"/>
        <w:szCs w:val="16"/>
        <w:lang w:val="en-US"/>
      </w:rPr>
      <w:t>v1</w:t>
    </w:r>
    <w:r w:rsidR="0035212B" w:rsidRPr="00655957">
      <w:rPr>
        <w:rFonts w:ascii="Arial" w:hAnsi="Arial" w:cs="Arial"/>
        <w:sz w:val="16"/>
        <w:szCs w:val="16"/>
        <w:lang w:val="en-US"/>
      </w:rPr>
      <w:t>.</w:t>
    </w:r>
    <w:r w:rsidR="003C5F63">
      <w:rPr>
        <w:rFonts w:ascii="Arial" w:hAnsi="Arial" w:cs="Arial"/>
        <w:sz w:val="16"/>
        <w:szCs w:val="16"/>
        <w:lang w:val="en-US"/>
      </w:rPr>
      <w:t>1</w:t>
    </w:r>
    <w:r w:rsidRPr="00655957">
      <w:rPr>
        <w:rFonts w:ascii="Arial" w:hAnsi="Arial" w:cs="Arial"/>
        <w:sz w:val="16"/>
        <w:szCs w:val="16"/>
        <w:lang w:val="en-US"/>
      </w:rPr>
      <w:tab/>
    </w:r>
    <w:r w:rsidRPr="00655957">
      <w:rPr>
        <w:rFonts w:ascii="Arial" w:hAnsi="Arial" w:cs="Arial"/>
        <w:sz w:val="16"/>
        <w:szCs w:val="16"/>
        <w:lang w:val="en-US"/>
      </w:rPr>
      <w:tab/>
    </w:r>
    <w:r w:rsidRPr="00655957">
      <w:rPr>
        <w:rFonts w:ascii="Arial" w:hAnsi="Arial" w:cs="Arial"/>
        <w:sz w:val="16"/>
        <w:szCs w:val="16"/>
        <w:lang w:val="en-US"/>
      </w:rPr>
      <w:tab/>
      <w:t xml:space="preserve">Submission Template </w:t>
    </w:r>
    <w:r w:rsidR="00655957" w:rsidRPr="00655957">
      <w:rPr>
        <w:rFonts w:ascii="Arial" w:hAnsi="Arial" w:cs="Arial"/>
        <w:sz w:val="16"/>
        <w:szCs w:val="16"/>
        <w:lang w:val="en-US"/>
      </w:rPr>
      <w:t>NZ</w:t>
    </w:r>
    <w:r w:rsidR="00F052CD" w:rsidRPr="00655957">
      <w:rPr>
        <w:rFonts w:ascii="Arial" w:hAnsi="Arial" w:cs="Arial"/>
        <w:sz w:val="16"/>
        <w:szCs w:val="16"/>
        <w:lang w:val="en-US"/>
      </w:rPr>
      <w:t>v1.</w:t>
    </w:r>
    <w:r w:rsidR="003C5F63">
      <w:rPr>
        <w:rFonts w:ascii="Arial" w:hAnsi="Arial" w:cs="Arial"/>
        <w:sz w:val="16"/>
        <w:szCs w:val="16"/>
        <w:lang w:val="en-US"/>
      </w:rPr>
      <w:t>1</w:t>
    </w:r>
  </w:p>
  <w:p w14:paraId="3A8FD510" w14:textId="77777777" w:rsidR="001D5311" w:rsidRDefault="001D531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6BC5A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C0E0A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F82E5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567B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34223E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7BC2E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2E0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60213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FE78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445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00000001"/>
    <w:lvl w:ilvl="0" w:tplc="9132C0C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4D86968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37A2D24">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31587CB0">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9721DE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A8EA8F4C">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8A885A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BDC49DA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142ACE2">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1" w15:restartNumberingAfterBreak="0">
    <w:nsid w:val="00000002"/>
    <w:multiLevelType w:val="hybridMultilevel"/>
    <w:tmpl w:val="00000002"/>
    <w:lvl w:ilvl="0" w:tplc="FEE6661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EBD047E8">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E982B3F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748828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8CAC341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4384746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AFA8570E">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17740816">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7B82CB00">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15:restartNumberingAfterBreak="0">
    <w:nsid w:val="00000003"/>
    <w:multiLevelType w:val="hybridMultilevel"/>
    <w:tmpl w:val="00000003"/>
    <w:lvl w:ilvl="0" w:tplc="D1F67BBA">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0472E7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8C68EF0">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A24F66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57C267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127A2AF0">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2BA0E30">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A81CE56E">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452AF2A6">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3" w15:restartNumberingAfterBreak="0">
    <w:nsid w:val="00000004"/>
    <w:multiLevelType w:val="hybridMultilevel"/>
    <w:tmpl w:val="00000004"/>
    <w:lvl w:ilvl="0" w:tplc="1F740748">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28A28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034811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1AD49F7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631CA05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221865F2">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85243112">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0A80105C">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66E5A6E">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4" w15:restartNumberingAfterBreak="0">
    <w:nsid w:val="00000005"/>
    <w:multiLevelType w:val="hybridMultilevel"/>
    <w:tmpl w:val="00000005"/>
    <w:lvl w:ilvl="0" w:tplc="BDDC5510">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780986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5B5ADFB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943891E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CE04C2">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E7CA45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9E6877D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D3C83D0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D3E8FE4">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5" w15:restartNumberingAfterBreak="0">
    <w:nsid w:val="04FB32EF"/>
    <w:multiLevelType w:val="hybridMultilevel"/>
    <w:tmpl w:val="08A2A7AE"/>
    <w:lvl w:ilvl="0" w:tplc="7182EA16">
      <w:start w:val="1"/>
      <w:numFmt w:val="bullet"/>
      <w:lvlText w:val=""/>
      <w:lvlJc w:val="left"/>
      <w:pPr>
        <w:ind w:left="1080" w:hanging="360"/>
      </w:pPr>
      <w:rPr>
        <w:rFonts w:ascii="Symbol" w:hAnsi="Symbol" w:hint="default"/>
        <w:sz w:val="16"/>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6" w15:restartNumberingAfterBreak="0">
    <w:nsid w:val="09232557"/>
    <w:multiLevelType w:val="hybridMultilevel"/>
    <w:tmpl w:val="624E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B527D3D"/>
    <w:multiLevelType w:val="hybridMultilevel"/>
    <w:tmpl w:val="DDEC38B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0BB84667"/>
    <w:multiLevelType w:val="multilevel"/>
    <w:tmpl w:val="00000001"/>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9" w15:restartNumberingAfterBreak="0">
    <w:nsid w:val="10F94584"/>
    <w:multiLevelType w:val="multilevel"/>
    <w:tmpl w:val="00000001"/>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0" w15:restartNumberingAfterBreak="0">
    <w:nsid w:val="1AD62996"/>
    <w:multiLevelType w:val="multilevel"/>
    <w:tmpl w:val="00000001"/>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1" w15:restartNumberingAfterBreak="0">
    <w:nsid w:val="20A45D2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BD65A8B"/>
    <w:multiLevelType w:val="hybridMultilevel"/>
    <w:tmpl w:val="9F725F3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1206066"/>
    <w:multiLevelType w:val="multilevel"/>
    <w:tmpl w:val="1FB6F568"/>
    <w:lvl w:ilvl="0">
      <w:start w:val="1"/>
      <w:numFmt w:val="bullet"/>
      <w:pStyle w:val="Bullettext"/>
      <w:lvlText w:val="●"/>
      <w:lvlJc w:val="left"/>
      <w:pPr>
        <w:tabs>
          <w:tab w:val="num" w:pos="360"/>
        </w:tabs>
        <w:ind w:left="720" w:hanging="360"/>
      </w:pPr>
      <w:rPr>
        <w:rFonts w:ascii="Arial" w:hAnsi="Arial" w:hint="default"/>
        <w:color w:val="000000"/>
        <w:sz w:val="22"/>
      </w:rPr>
    </w:lvl>
    <w:lvl w:ilvl="1">
      <w:start w:val="1"/>
      <w:numFmt w:val="bullet"/>
      <w:lvlText w:val="-"/>
      <w:lvlJc w:val="left"/>
      <w:pPr>
        <w:tabs>
          <w:tab w:val="num" w:pos="1080"/>
        </w:tabs>
        <w:ind w:left="1440" w:hanging="360"/>
      </w:pPr>
      <w:rPr>
        <w:rFonts w:ascii="Courier New" w:hAnsi="Courier New" w:hint="default"/>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hint="default"/>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hint="default"/>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hint="default"/>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hint="default"/>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hint="default"/>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hint="default"/>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hint="default"/>
        <w:b w:val="0"/>
        <w:bCs w:val="0"/>
        <w:i w:val="0"/>
        <w:iCs w:val="0"/>
        <w:strike w:val="0"/>
        <w:color w:val="000000"/>
        <w:sz w:val="22"/>
        <w:szCs w:val="22"/>
        <w:u w:val="none"/>
      </w:rPr>
    </w:lvl>
  </w:abstractNum>
  <w:abstractNum w:abstractNumId="24" w15:restartNumberingAfterBreak="0">
    <w:nsid w:val="328B3EB7"/>
    <w:multiLevelType w:val="multilevel"/>
    <w:tmpl w:val="00000001"/>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5" w15:restartNumberingAfterBreak="0">
    <w:nsid w:val="33B029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A076D09"/>
    <w:multiLevelType w:val="hybridMultilevel"/>
    <w:tmpl w:val="5C6281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279631E"/>
    <w:multiLevelType w:val="hybridMultilevel"/>
    <w:tmpl w:val="4F2CB08A"/>
    <w:lvl w:ilvl="0" w:tplc="CB1A2846">
      <w:start w:val="1"/>
      <w:numFmt w:val="bullet"/>
      <w:pStyle w:val="BodyoftextBulletPoint"/>
      <w:lvlText w:val=""/>
      <w:lvlJc w:val="left"/>
      <w:pPr>
        <w:ind w:left="360" w:hanging="360"/>
      </w:pPr>
      <w:rPr>
        <w:rFonts w:ascii="Symbol" w:hAnsi="Symbol" w:hint="default"/>
        <w:color w:val="8DC63F"/>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5E65A26"/>
    <w:multiLevelType w:val="multilevel"/>
    <w:tmpl w:val="00000001"/>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9" w15:restartNumberingAfterBreak="0">
    <w:nsid w:val="4C93647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3436606"/>
    <w:multiLevelType w:val="multilevel"/>
    <w:tmpl w:val="00000001"/>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31" w15:restartNumberingAfterBreak="0">
    <w:nsid w:val="5C9756CF"/>
    <w:multiLevelType w:val="hybridMultilevel"/>
    <w:tmpl w:val="46C6A04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2" w15:restartNumberingAfterBreak="0">
    <w:nsid w:val="68C946D0"/>
    <w:multiLevelType w:val="multilevel"/>
    <w:tmpl w:val="00000001"/>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33" w15:restartNumberingAfterBreak="0">
    <w:nsid w:val="691048F6"/>
    <w:multiLevelType w:val="hybridMultilevel"/>
    <w:tmpl w:val="1436983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2083216307">
    <w:abstractNumId w:val="10"/>
  </w:num>
  <w:num w:numId="2" w16cid:durableId="2022773949">
    <w:abstractNumId w:val="11"/>
  </w:num>
  <w:num w:numId="3" w16cid:durableId="323630662">
    <w:abstractNumId w:val="12"/>
  </w:num>
  <w:num w:numId="4" w16cid:durableId="2037612097">
    <w:abstractNumId w:val="13"/>
  </w:num>
  <w:num w:numId="5" w16cid:durableId="511185338">
    <w:abstractNumId w:val="14"/>
  </w:num>
  <w:num w:numId="6" w16cid:durableId="130173830">
    <w:abstractNumId w:val="16"/>
  </w:num>
  <w:num w:numId="7" w16cid:durableId="814226628">
    <w:abstractNumId w:val="24"/>
  </w:num>
  <w:num w:numId="8" w16cid:durableId="829255694">
    <w:abstractNumId w:val="23"/>
  </w:num>
  <w:num w:numId="9" w16cid:durableId="949506066">
    <w:abstractNumId w:val="32"/>
  </w:num>
  <w:num w:numId="10" w16cid:durableId="1694107603">
    <w:abstractNumId w:val="30"/>
  </w:num>
  <w:num w:numId="11" w16cid:durableId="562134089">
    <w:abstractNumId w:val="28"/>
  </w:num>
  <w:num w:numId="12" w16cid:durableId="1864399754">
    <w:abstractNumId w:val="20"/>
  </w:num>
  <w:num w:numId="13" w16cid:durableId="549149170">
    <w:abstractNumId w:val="18"/>
  </w:num>
  <w:num w:numId="14" w16cid:durableId="614797517">
    <w:abstractNumId w:val="19"/>
  </w:num>
  <w:num w:numId="15" w16cid:durableId="1410423721">
    <w:abstractNumId w:val="23"/>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108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16" w16cid:durableId="231742716">
    <w:abstractNumId w:val="9"/>
  </w:num>
  <w:num w:numId="17" w16cid:durableId="916748666">
    <w:abstractNumId w:val="7"/>
  </w:num>
  <w:num w:numId="18" w16cid:durableId="178543497">
    <w:abstractNumId w:val="6"/>
  </w:num>
  <w:num w:numId="19" w16cid:durableId="1501500879">
    <w:abstractNumId w:val="5"/>
  </w:num>
  <w:num w:numId="20" w16cid:durableId="212497812">
    <w:abstractNumId w:val="4"/>
  </w:num>
  <w:num w:numId="21" w16cid:durableId="1847860121">
    <w:abstractNumId w:val="8"/>
  </w:num>
  <w:num w:numId="22" w16cid:durableId="1243757024">
    <w:abstractNumId w:val="3"/>
  </w:num>
  <w:num w:numId="23" w16cid:durableId="494880742">
    <w:abstractNumId w:val="2"/>
  </w:num>
  <w:num w:numId="24" w16cid:durableId="955866532">
    <w:abstractNumId w:val="1"/>
  </w:num>
  <w:num w:numId="25" w16cid:durableId="133526472">
    <w:abstractNumId w:val="0"/>
  </w:num>
  <w:num w:numId="26" w16cid:durableId="1717855714">
    <w:abstractNumId w:val="34"/>
  </w:num>
  <w:num w:numId="27" w16cid:durableId="1854998561">
    <w:abstractNumId w:val="25"/>
  </w:num>
  <w:num w:numId="28" w16cid:durableId="2069373322">
    <w:abstractNumId w:val="21"/>
  </w:num>
  <w:num w:numId="29" w16cid:durableId="1360164347">
    <w:abstractNumId w:val="29"/>
  </w:num>
  <w:num w:numId="30" w16cid:durableId="1723210111">
    <w:abstractNumId w:val="23"/>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432"/>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1" w16cid:durableId="1295870592">
    <w:abstractNumId w:val="23"/>
    <w:lvlOverride w:ilvl="0">
      <w:lvl w:ilvl="0">
        <w:start w:val="1"/>
        <w:numFmt w:val="bullet"/>
        <w:pStyle w:val="Bullettext"/>
        <w:lvlText w:val="●"/>
        <w:lvlJc w:val="left"/>
        <w:pPr>
          <w:tabs>
            <w:tab w:val="num" w:pos="360"/>
          </w:tabs>
          <w:ind w:left="720" w:hanging="360"/>
        </w:pPr>
        <w:rPr>
          <w:rFonts w:ascii="Arial" w:hAnsi="Arial" w:hint="default"/>
          <w:color w:val="000000"/>
          <w:sz w:val="22"/>
        </w:rPr>
      </w:lvl>
    </w:lvlOverride>
    <w:lvlOverride w:ilvl="1">
      <w:lvl w:ilvl="1">
        <w:start w:val="1"/>
        <w:numFmt w:val="bullet"/>
        <w:lvlText w:val="-"/>
        <w:lvlJc w:val="left"/>
        <w:pPr>
          <w:tabs>
            <w:tab w:val="num" w:pos="1080"/>
          </w:tabs>
          <w:ind w:left="108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800"/>
          </w:tabs>
          <w:ind w:left="216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520"/>
          </w:tabs>
          <w:ind w:left="288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3240"/>
          </w:tabs>
          <w:ind w:left="360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960"/>
          </w:tabs>
          <w:ind w:left="432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680"/>
          </w:tabs>
          <w:ind w:left="504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400"/>
          </w:tabs>
          <w:ind w:left="576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6120"/>
          </w:tabs>
          <w:ind w:left="6480" w:hanging="180"/>
        </w:pPr>
        <w:rPr>
          <w:rFonts w:ascii="Arial" w:eastAsia="Arial" w:hAnsi="Arial" w:cs="Arial" w:hint="default"/>
          <w:b w:val="0"/>
          <w:bCs w:val="0"/>
          <w:i w:val="0"/>
          <w:iCs w:val="0"/>
          <w:strike w:val="0"/>
          <w:color w:val="000000"/>
          <w:sz w:val="22"/>
          <w:szCs w:val="22"/>
          <w:u w:val="none"/>
        </w:rPr>
      </w:lvl>
    </w:lvlOverride>
  </w:num>
  <w:num w:numId="32" w16cid:durableId="1590044133">
    <w:abstractNumId w:val="23"/>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3" w16cid:durableId="877862323">
    <w:abstractNumId w:val="33"/>
  </w:num>
  <w:num w:numId="34" w16cid:durableId="300310982">
    <w:abstractNumId w:val="35"/>
  </w:num>
  <w:num w:numId="35" w16cid:durableId="736979716">
    <w:abstractNumId w:val="31"/>
  </w:num>
  <w:num w:numId="36" w16cid:durableId="323826080">
    <w:abstractNumId w:val="17"/>
  </w:num>
  <w:num w:numId="37" w16cid:durableId="1967084442">
    <w:abstractNumId w:val="27"/>
  </w:num>
  <w:num w:numId="38" w16cid:durableId="1281491281">
    <w:abstractNumId w:val="22"/>
  </w:num>
  <w:num w:numId="39" w16cid:durableId="169490184">
    <w:abstractNumId w:val="26"/>
  </w:num>
  <w:num w:numId="40" w16cid:durableId="11370628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1" w:cryptProviderType="rsaAES" w:cryptAlgorithmClass="hash" w:cryptAlgorithmType="typeAny" w:cryptAlgorithmSid="14" w:cryptSpinCount="100000" w:hash="Oy0KDDxey08ggcKTygipSymooxiEDtmtqilJjWzDIspiQ8RqkCrDdTIASaMDnzaE4MLrKMmpM4pxpNzmsz8Xuw==" w:salt="+qVAK/92tZIF/8Rzcvy/fw=="/>
  <w:defaultTabStop w:val="720"/>
  <w:drawingGridHorizontalSpacing w:val="10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AzMTSxMDYxNTO1MDFU0lEKTi0uzszPAykwqgUAQ9XALSwAAAA="/>
  </w:docVars>
  <w:rsids>
    <w:rsidRoot w:val="00FF4A3B"/>
    <w:rsid w:val="000111E1"/>
    <w:rsid w:val="000148BD"/>
    <w:rsid w:val="00015B85"/>
    <w:rsid w:val="00017B56"/>
    <w:rsid w:val="0002622D"/>
    <w:rsid w:val="00041305"/>
    <w:rsid w:val="000414A1"/>
    <w:rsid w:val="00094FF8"/>
    <w:rsid w:val="000E4505"/>
    <w:rsid w:val="000F4AF3"/>
    <w:rsid w:val="000F6108"/>
    <w:rsid w:val="001432E2"/>
    <w:rsid w:val="00145EF1"/>
    <w:rsid w:val="00155FD6"/>
    <w:rsid w:val="001601BC"/>
    <w:rsid w:val="00166528"/>
    <w:rsid w:val="00194451"/>
    <w:rsid w:val="001A243E"/>
    <w:rsid w:val="001A76C9"/>
    <w:rsid w:val="001B7F80"/>
    <w:rsid w:val="001C0659"/>
    <w:rsid w:val="001C087A"/>
    <w:rsid w:val="001C55B2"/>
    <w:rsid w:val="001D5311"/>
    <w:rsid w:val="00253282"/>
    <w:rsid w:val="0026389D"/>
    <w:rsid w:val="00291D61"/>
    <w:rsid w:val="00291EF4"/>
    <w:rsid w:val="002C4FA7"/>
    <w:rsid w:val="002D7EC0"/>
    <w:rsid w:val="00313F06"/>
    <w:rsid w:val="0031739E"/>
    <w:rsid w:val="00343B85"/>
    <w:rsid w:val="0034655B"/>
    <w:rsid w:val="0035212B"/>
    <w:rsid w:val="00356C0C"/>
    <w:rsid w:val="003572C9"/>
    <w:rsid w:val="00370BAD"/>
    <w:rsid w:val="00372131"/>
    <w:rsid w:val="00385775"/>
    <w:rsid w:val="00386BF8"/>
    <w:rsid w:val="00391C1A"/>
    <w:rsid w:val="003C5F63"/>
    <w:rsid w:val="00415DAA"/>
    <w:rsid w:val="00421258"/>
    <w:rsid w:val="00421C6B"/>
    <w:rsid w:val="00441FDE"/>
    <w:rsid w:val="004729BB"/>
    <w:rsid w:val="004B5C97"/>
    <w:rsid w:val="004D14FF"/>
    <w:rsid w:val="004E407B"/>
    <w:rsid w:val="004F2472"/>
    <w:rsid w:val="005205F4"/>
    <w:rsid w:val="00540469"/>
    <w:rsid w:val="00543FCE"/>
    <w:rsid w:val="00550A9B"/>
    <w:rsid w:val="00577D2A"/>
    <w:rsid w:val="005959BE"/>
    <w:rsid w:val="005A1339"/>
    <w:rsid w:val="005B6150"/>
    <w:rsid w:val="005C2F1A"/>
    <w:rsid w:val="005C34D2"/>
    <w:rsid w:val="005C692B"/>
    <w:rsid w:val="005E267B"/>
    <w:rsid w:val="006349C8"/>
    <w:rsid w:val="00636339"/>
    <w:rsid w:val="00651FA2"/>
    <w:rsid w:val="00655957"/>
    <w:rsid w:val="00667C9E"/>
    <w:rsid w:val="00696088"/>
    <w:rsid w:val="006B1A4B"/>
    <w:rsid w:val="006B3D65"/>
    <w:rsid w:val="006B6118"/>
    <w:rsid w:val="006C09EF"/>
    <w:rsid w:val="006C1E5A"/>
    <w:rsid w:val="006D3C47"/>
    <w:rsid w:val="006F512F"/>
    <w:rsid w:val="00704022"/>
    <w:rsid w:val="00706CF4"/>
    <w:rsid w:val="007205E8"/>
    <w:rsid w:val="0075170B"/>
    <w:rsid w:val="007537EB"/>
    <w:rsid w:val="00766AB6"/>
    <w:rsid w:val="007703B3"/>
    <w:rsid w:val="007772D5"/>
    <w:rsid w:val="007E6C71"/>
    <w:rsid w:val="00807499"/>
    <w:rsid w:val="00830329"/>
    <w:rsid w:val="00833D8E"/>
    <w:rsid w:val="00841903"/>
    <w:rsid w:val="0086343F"/>
    <w:rsid w:val="00883AD0"/>
    <w:rsid w:val="008955D7"/>
    <w:rsid w:val="0089672F"/>
    <w:rsid w:val="008D2570"/>
    <w:rsid w:val="008E2EB8"/>
    <w:rsid w:val="008F07D1"/>
    <w:rsid w:val="009173CC"/>
    <w:rsid w:val="00933E16"/>
    <w:rsid w:val="00941D1F"/>
    <w:rsid w:val="00950859"/>
    <w:rsid w:val="00951FF0"/>
    <w:rsid w:val="00955DBE"/>
    <w:rsid w:val="00987344"/>
    <w:rsid w:val="00991B9C"/>
    <w:rsid w:val="009A13BF"/>
    <w:rsid w:val="009A588A"/>
    <w:rsid w:val="009E281C"/>
    <w:rsid w:val="009E45D5"/>
    <w:rsid w:val="00A14DE0"/>
    <w:rsid w:val="00A207CE"/>
    <w:rsid w:val="00A317F0"/>
    <w:rsid w:val="00A45B94"/>
    <w:rsid w:val="00A6368D"/>
    <w:rsid w:val="00A77B3E"/>
    <w:rsid w:val="00A81228"/>
    <w:rsid w:val="00A8498E"/>
    <w:rsid w:val="00AA2E9F"/>
    <w:rsid w:val="00AB5A8F"/>
    <w:rsid w:val="00AD7849"/>
    <w:rsid w:val="00AF230C"/>
    <w:rsid w:val="00AF437B"/>
    <w:rsid w:val="00B0342D"/>
    <w:rsid w:val="00B04026"/>
    <w:rsid w:val="00B16241"/>
    <w:rsid w:val="00B35649"/>
    <w:rsid w:val="00B43004"/>
    <w:rsid w:val="00B6355F"/>
    <w:rsid w:val="00BB08B1"/>
    <w:rsid w:val="00BC1D56"/>
    <w:rsid w:val="00C172F4"/>
    <w:rsid w:val="00C17584"/>
    <w:rsid w:val="00C25FCD"/>
    <w:rsid w:val="00C43477"/>
    <w:rsid w:val="00C63631"/>
    <w:rsid w:val="00C65BE4"/>
    <w:rsid w:val="00C96860"/>
    <w:rsid w:val="00CA175C"/>
    <w:rsid w:val="00CC3B44"/>
    <w:rsid w:val="00CF5C7F"/>
    <w:rsid w:val="00D04E59"/>
    <w:rsid w:val="00D138C0"/>
    <w:rsid w:val="00D144BE"/>
    <w:rsid w:val="00D15333"/>
    <w:rsid w:val="00D20DA9"/>
    <w:rsid w:val="00D34A57"/>
    <w:rsid w:val="00D55E65"/>
    <w:rsid w:val="00D70E27"/>
    <w:rsid w:val="00D80EAC"/>
    <w:rsid w:val="00DA27D3"/>
    <w:rsid w:val="00DC4872"/>
    <w:rsid w:val="00DE7FA4"/>
    <w:rsid w:val="00DF0E45"/>
    <w:rsid w:val="00DF39B7"/>
    <w:rsid w:val="00E15F6B"/>
    <w:rsid w:val="00E52F47"/>
    <w:rsid w:val="00E63EF6"/>
    <w:rsid w:val="00E7226C"/>
    <w:rsid w:val="00E851DD"/>
    <w:rsid w:val="00E916A3"/>
    <w:rsid w:val="00EA39C4"/>
    <w:rsid w:val="00EB35F4"/>
    <w:rsid w:val="00EC4E1C"/>
    <w:rsid w:val="00ED2F01"/>
    <w:rsid w:val="00EE0752"/>
    <w:rsid w:val="00EF7840"/>
    <w:rsid w:val="00F052CD"/>
    <w:rsid w:val="00F427AB"/>
    <w:rsid w:val="00F43E46"/>
    <w:rsid w:val="00F93D08"/>
    <w:rsid w:val="00FB2507"/>
    <w:rsid w:val="00FC30F0"/>
    <w:rsid w:val="00FC67A4"/>
    <w:rsid w:val="00FD5DDF"/>
    <w:rsid w:val="00FE4E80"/>
    <w:rsid w:val="00FF2F56"/>
    <w:rsid w:val="00FF4A3B"/>
    <w:rsid w:val="161E0AF1"/>
    <w:rsid w:val="304BDF51"/>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C5C908"/>
  <w15:docId w15:val="{A5158908-320F-47FA-9FC5-E1EE77288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6">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550A9B"/>
    <w:pPr>
      <w:spacing w:after="160" w:line="259" w:lineRule="auto"/>
    </w:pPr>
    <w:rPr>
      <w:rFonts w:asciiTheme="minorHAnsi" w:eastAsiaTheme="minorHAnsi" w:hAnsiTheme="minorHAnsi" w:cstheme="minorBidi"/>
      <w:kern w:val="2"/>
      <w:sz w:val="22"/>
      <w:szCs w:val="22"/>
      <w:lang w:val="en-NZ"/>
      <w14:ligatures w14:val="standardContextual"/>
    </w:rPr>
  </w:style>
  <w:style w:type="paragraph" w:styleId="Heading1">
    <w:name w:val="heading 1"/>
    <w:basedOn w:val="Normal"/>
    <w:next w:val="Normal"/>
    <w:autoRedefine/>
    <w:qFormat/>
    <w:rsid w:val="00C65BE4"/>
    <w:pPr>
      <w:keepNext/>
      <w:spacing w:line="240" w:lineRule="auto"/>
      <w:ind w:right="-1"/>
      <w:outlineLvl w:val="0"/>
    </w:pPr>
    <w:rPr>
      <w:rFonts w:eastAsia="Calibri"/>
      <w:caps/>
      <w:noProof/>
      <w:color w:val="365F91" w:themeColor="accent1" w:themeShade="BF"/>
      <w:sz w:val="44"/>
      <w:szCs w:val="44"/>
    </w:rPr>
  </w:style>
  <w:style w:type="paragraph" w:styleId="Heading2">
    <w:name w:val="heading 2"/>
    <w:basedOn w:val="Normal"/>
    <w:next w:val="Normal"/>
    <w:link w:val="Heading2Char"/>
    <w:autoRedefine/>
    <w:qFormat/>
    <w:rsid w:val="00C65BE4"/>
    <w:pPr>
      <w:keepNext/>
      <w:spacing w:before="240" w:line="240" w:lineRule="auto"/>
      <w:outlineLvl w:val="1"/>
    </w:pPr>
    <w:rPr>
      <w:rFonts w:eastAsia="Times New Roman"/>
      <w:caps/>
      <w:noProof/>
      <w:color w:val="365F91" w:themeColor="accent1" w:themeShade="BF"/>
      <w:sz w:val="36"/>
      <w:szCs w:val="32"/>
    </w:rPr>
  </w:style>
  <w:style w:type="paragraph" w:styleId="Heading3">
    <w:name w:val="heading 3"/>
    <w:basedOn w:val="Normal"/>
    <w:next w:val="Normal"/>
    <w:link w:val="Heading3Char"/>
    <w:autoRedefine/>
    <w:qFormat/>
    <w:rsid w:val="00987344"/>
    <w:pPr>
      <w:spacing w:before="240" w:line="240" w:lineRule="auto"/>
      <w:outlineLvl w:val="2"/>
    </w:pPr>
    <w:rPr>
      <w:rFonts w:ascii="Arial" w:hAnsi="Arial" w:cs="Arial"/>
      <w:bCs/>
      <w:caps/>
      <w:color w:val="365F91" w:themeColor="accent1" w:themeShade="BF"/>
      <w:sz w:val="28"/>
      <w:szCs w:val="28"/>
    </w:rPr>
  </w:style>
  <w:style w:type="paragraph" w:styleId="Heading4">
    <w:name w:val="heading 4"/>
    <w:basedOn w:val="Normal"/>
    <w:next w:val="Normal"/>
    <w:qFormat/>
    <w:rsid w:val="00C65BE4"/>
    <w:pPr>
      <w:keepNext/>
      <w:spacing w:before="240" w:after="40" w:line="240" w:lineRule="auto"/>
      <w:outlineLvl w:val="3"/>
    </w:pPr>
    <w:rPr>
      <w:b/>
      <w:bCs/>
      <w:szCs w:val="24"/>
    </w:rPr>
  </w:style>
  <w:style w:type="paragraph" w:styleId="Heading5">
    <w:name w:val="heading 5"/>
    <w:basedOn w:val="Normal"/>
    <w:next w:val="Normal"/>
    <w:qFormat/>
    <w:rsid w:val="00C65BE4"/>
    <w:pPr>
      <w:keepNext/>
      <w:spacing w:before="220" w:after="40" w:line="240" w:lineRule="auto"/>
      <w:outlineLvl w:val="4"/>
    </w:pPr>
    <w:rPr>
      <w:bCs/>
      <w:u w:val="single"/>
    </w:rPr>
  </w:style>
  <w:style w:type="paragraph" w:styleId="Heading6">
    <w:name w:val="heading 6"/>
    <w:basedOn w:val="Normal"/>
    <w:next w:val="Normal"/>
    <w:qFormat/>
    <w:rsid w:val="00C65BE4"/>
    <w:pPr>
      <w:keepNext/>
      <w:spacing w:after="40" w:line="240" w:lineRule="auto"/>
      <w:outlineLvl w:val="5"/>
    </w:pPr>
    <w:rPr>
      <w:b/>
      <w:bCs/>
      <w:szCs w:val="20"/>
    </w:rPr>
  </w:style>
  <w:style w:type="character" w:default="1" w:styleId="DefaultParagraphFont">
    <w:name w:val="Default Paragraph Font"/>
    <w:uiPriority w:val="1"/>
    <w:semiHidden/>
    <w:unhideWhenUsed/>
    <w:rsid w:val="00550A9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0A9B"/>
  </w:style>
  <w:style w:type="paragraph" w:customStyle="1" w:styleId="Pointsavailable">
    <w:name w:val="Points available"/>
    <w:basedOn w:val="Caption"/>
    <w:link w:val="PointsavailableChar"/>
    <w:autoRedefine/>
    <w:qFormat/>
    <w:rsid w:val="00C65BE4"/>
    <w:pPr>
      <w:pBdr>
        <w:bottom w:val="single" w:sz="2" w:space="1" w:color="BFBFBF" w:themeColor="background1" w:themeShade="BF"/>
      </w:pBdr>
      <w:spacing w:after="0" w:line="288" w:lineRule="auto"/>
      <w:ind w:left="720" w:hanging="720"/>
    </w:pPr>
    <w:rPr>
      <w:rFonts w:eastAsia="Calibri" w:cs="Times New Roman"/>
      <w:bCs w:val="0"/>
      <w:color w:val="365F91" w:themeColor="accent1" w:themeShade="BF"/>
      <w:sz w:val="22"/>
      <w:szCs w:val="16"/>
    </w:rPr>
  </w:style>
  <w:style w:type="character" w:customStyle="1" w:styleId="PointsavailableChar">
    <w:name w:val="Points available Char"/>
    <w:basedOn w:val="DefaultParagraphFont"/>
    <w:link w:val="Pointsavailable"/>
    <w:rsid w:val="00C65BE4"/>
    <w:rPr>
      <w:rFonts w:ascii="Arial" w:eastAsia="Calibri" w:hAnsi="Arial"/>
      <w:b/>
      <w:color w:val="365F91" w:themeColor="accent1" w:themeShade="BF"/>
      <w:sz w:val="22"/>
      <w:szCs w:val="16"/>
      <w:lang w:val="en-AU"/>
    </w:rPr>
  </w:style>
  <w:style w:type="paragraph" w:styleId="Caption">
    <w:name w:val="caption"/>
    <w:basedOn w:val="Normal"/>
    <w:next w:val="Normal"/>
    <w:qFormat/>
    <w:rsid w:val="00C65BE4"/>
    <w:rPr>
      <w:b/>
      <w:bCs/>
      <w:color w:val="808080"/>
      <w:sz w:val="16"/>
      <w:szCs w:val="20"/>
    </w:rPr>
  </w:style>
  <w:style w:type="table" w:styleId="TableClassic1">
    <w:name w:val="Table Classic 1"/>
    <w:basedOn w:val="TableNormal"/>
    <w:locked/>
    <w:rsid w:val="00C65BE4"/>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C65BE4"/>
    <w:tblPr>
      <w:tblBorders>
        <w:top w:val="single" w:sz="4" w:space="0" w:color="17365D" w:themeColor="text2" w:themeShade="BF"/>
        <w:bottom w:val="single" w:sz="4" w:space="0" w:color="17365D" w:themeColor="text2" w:themeShade="BF"/>
        <w:insideH w:val="single" w:sz="4" w:space="0" w:color="17365D" w:themeColor="text2" w:themeShade="BF"/>
      </w:tblBorders>
    </w:tblPr>
  </w:style>
  <w:style w:type="table" w:styleId="MediumList1-Accent4">
    <w:name w:val="Medium List 1 Accent 4"/>
    <w:basedOn w:val="TableNormal"/>
    <w:uiPriority w:val="65"/>
    <w:locked/>
    <w:rsid w:val="00C65BE4"/>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C65BE4"/>
  </w:style>
  <w:style w:type="table" w:styleId="ColorfulGrid-Accent5">
    <w:name w:val="Colorful Grid Accent 5"/>
    <w:basedOn w:val="TableNormal"/>
    <w:uiPriority w:val="73"/>
    <w:locked/>
    <w:rsid w:val="00C65BE4"/>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qFormat/>
    <w:rsid w:val="00DC4872"/>
    <w:pPr>
      <w:numPr>
        <w:numId w:val="31"/>
      </w:numPr>
      <w:spacing w:before="120"/>
    </w:pPr>
  </w:style>
  <w:style w:type="character" w:customStyle="1" w:styleId="BullettextChar">
    <w:name w:val="Bullet text Char"/>
    <w:basedOn w:val="DefaultParagraphFont"/>
    <w:link w:val="Bullettext"/>
    <w:rsid w:val="00DC4872"/>
    <w:rPr>
      <w:rFonts w:ascii="Arial" w:eastAsiaTheme="minorHAnsi" w:hAnsi="Arial" w:cstheme="minorBidi"/>
      <w:szCs w:val="22"/>
      <w:lang w:val="en-AU"/>
    </w:rPr>
  </w:style>
  <w:style w:type="table" w:styleId="TableGrid">
    <w:name w:val="Table Grid"/>
    <w:aliases w:val="GBCA Table 1,GBCA Table"/>
    <w:basedOn w:val="TableNormal"/>
    <w:locked/>
    <w:rsid w:val="00C65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alics">
    <w:name w:val="Italics"/>
    <w:basedOn w:val="DefaultParagraphFont"/>
    <w:uiPriority w:val="1"/>
    <w:qFormat/>
    <w:rsid w:val="00C65BE4"/>
    <w:rPr>
      <w:i/>
    </w:rPr>
  </w:style>
  <w:style w:type="paragraph" w:styleId="List">
    <w:name w:val="List"/>
    <w:basedOn w:val="Normal"/>
    <w:rsid w:val="00C65BE4"/>
    <w:pPr>
      <w:numPr>
        <w:numId w:val="26"/>
      </w:numPr>
    </w:pPr>
  </w:style>
  <w:style w:type="character" w:customStyle="1" w:styleId="StyleBold">
    <w:name w:val="Style Bold"/>
    <w:basedOn w:val="DefaultParagraphFont"/>
    <w:rsid w:val="00C65BE4"/>
    <w:rPr>
      <w:b/>
      <w:bCs/>
    </w:rPr>
  </w:style>
  <w:style w:type="table" w:styleId="Table3Deffects1">
    <w:name w:val="Table 3D effects 1"/>
    <w:basedOn w:val="TableNormal"/>
    <w:locked/>
    <w:rsid w:val="00C65BE4"/>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C65BE4"/>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aliases w:val="Body of text - Bullet point,List (1st level)"/>
    <w:basedOn w:val="Normal"/>
    <w:link w:val="ListParagraphChar"/>
    <w:uiPriority w:val="34"/>
    <w:qFormat/>
    <w:locked/>
    <w:rsid w:val="00C65BE4"/>
    <w:pPr>
      <w:ind w:left="720"/>
      <w:contextualSpacing/>
    </w:pPr>
  </w:style>
  <w:style w:type="paragraph" w:customStyle="1" w:styleId="Centered">
    <w:name w:val="Centered"/>
    <w:basedOn w:val="Normal"/>
    <w:rsid w:val="00C65BE4"/>
    <w:pPr>
      <w:jc w:val="center"/>
    </w:pPr>
    <w:rPr>
      <w:rFonts w:eastAsia="Times New Roman" w:cs="Times New Roman"/>
      <w:szCs w:val="20"/>
    </w:rPr>
  </w:style>
  <w:style w:type="table" w:styleId="Table3Deffects3">
    <w:name w:val="Table 3D effects 3"/>
    <w:basedOn w:val="TableNormal"/>
    <w:locked/>
    <w:rsid w:val="00C65BE4"/>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qFormat/>
    <w:rsid w:val="00C65BE4"/>
    <w:pPr>
      <w:numPr>
        <w:numId w:val="34"/>
      </w:numPr>
      <w:tabs>
        <w:tab w:val="left" w:pos="8364"/>
      </w:tabs>
      <w:ind w:hanging="720"/>
    </w:pPr>
  </w:style>
  <w:style w:type="character" w:customStyle="1" w:styleId="Heading2Char">
    <w:name w:val="Heading 2 Char"/>
    <w:basedOn w:val="DefaultParagraphFont"/>
    <w:link w:val="Heading2"/>
    <w:rsid w:val="00C65BE4"/>
    <w:rPr>
      <w:rFonts w:ascii="Arial" w:hAnsi="Arial" w:cs="Arial"/>
      <w:caps/>
      <w:noProof/>
      <w:color w:val="365F91" w:themeColor="accent1" w:themeShade="BF"/>
      <w:sz w:val="36"/>
      <w:szCs w:val="32"/>
      <w:lang w:val="en-AU"/>
    </w:rPr>
  </w:style>
  <w:style w:type="character" w:customStyle="1" w:styleId="CriterionsubheadingChar">
    <w:name w:val="Criterion sub heading Char"/>
    <w:basedOn w:val="Heading2Char"/>
    <w:link w:val="Criterionsubheading"/>
    <w:rsid w:val="00C65BE4"/>
    <w:rPr>
      <w:rFonts w:ascii="Arial" w:hAnsi="Arial" w:cs="Arial"/>
      <w:caps/>
      <w:noProof/>
      <w:color w:val="365F91" w:themeColor="accent1" w:themeShade="BF"/>
      <w:sz w:val="36"/>
      <w:szCs w:val="32"/>
      <w:lang w:val="en-AU"/>
    </w:rPr>
  </w:style>
  <w:style w:type="character" w:styleId="Strong">
    <w:name w:val="Strong"/>
    <w:aliases w:val="GBCA Document Text Bold"/>
    <w:basedOn w:val="DefaultParagraphFont"/>
    <w:qFormat/>
    <w:locked/>
    <w:rsid w:val="00C65BE4"/>
    <w:rPr>
      <w:rFonts w:ascii="Arial" w:hAnsi="Arial"/>
      <w:b/>
      <w:bCs/>
    </w:rPr>
  </w:style>
  <w:style w:type="paragraph" w:styleId="BodyText2">
    <w:name w:val="Body Text 2"/>
    <w:aliases w:val="GBCA Document Summary"/>
    <w:basedOn w:val="Normal"/>
    <w:link w:val="BodyText2Char"/>
    <w:autoRedefine/>
    <w:locked/>
    <w:rsid w:val="00C65BE4"/>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C65BE4"/>
    <w:rPr>
      <w:rFonts w:ascii="Arial" w:eastAsia="Arial" w:hAnsi="Arial" w:cs="Arial"/>
      <w:b/>
      <w:color w:val="000000"/>
      <w:szCs w:val="22"/>
      <w:lang w:val="en-AU"/>
    </w:rPr>
  </w:style>
  <w:style w:type="paragraph" w:styleId="BalloonText">
    <w:name w:val="Balloon Text"/>
    <w:basedOn w:val="Normal"/>
    <w:link w:val="BalloonTextChar"/>
    <w:locked/>
    <w:rsid w:val="00C65B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65BE4"/>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qFormat/>
    <w:rsid w:val="00C65BE4"/>
    <w:rPr>
      <w:b/>
      <w:color w:val="1F497D" w:themeColor="text2"/>
    </w:rPr>
  </w:style>
  <w:style w:type="character" w:customStyle="1" w:styleId="Heading3Char">
    <w:name w:val="Heading 3 Char"/>
    <w:basedOn w:val="DefaultParagraphFont"/>
    <w:link w:val="Heading3"/>
    <w:rsid w:val="00987344"/>
    <w:rPr>
      <w:rFonts w:ascii="Arial" w:eastAsiaTheme="minorHAnsi" w:hAnsi="Arial" w:cs="Arial"/>
      <w:bCs/>
      <w:caps/>
      <w:color w:val="365F91" w:themeColor="accent1" w:themeShade="BF"/>
      <w:sz w:val="28"/>
      <w:szCs w:val="28"/>
      <w:lang w:val="en-NZ"/>
    </w:rPr>
  </w:style>
  <w:style w:type="paragraph" w:customStyle="1" w:styleId="Bluetext">
    <w:name w:val="Blue text"/>
    <w:basedOn w:val="Normal"/>
    <w:qFormat/>
    <w:rsid w:val="00C65BE4"/>
    <w:rPr>
      <w:color w:val="8064A2" w:themeColor="accent4"/>
    </w:rPr>
  </w:style>
  <w:style w:type="table" w:styleId="MediumGrid1-Accent1">
    <w:name w:val="Medium Grid 1 Accent 1"/>
    <w:basedOn w:val="TableNormal"/>
    <w:uiPriority w:val="67"/>
    <w:locked/>
    <w:rsid w:val="00C65BE4"/>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qFormat/>
    <w:rsid w:val="00C65BE4"/>
    <w:pPr>
      <w:spacing w:line="336" w:lineRule="exact"/>
    </w:pPr>
    <w:rPr>
      <w:sz w:val="28"/>
    </w:rPr>
  </w:style>
  <w:style w:type="character" w:customStyle="1" w:styleId="ListParagraphChar">
    <w:name w:val="List Paragraph Char"/>
    <w:aliases w:val="Body of text - Bullet point Char,List (1st level) Char"/>
    <w:basedOn w:val="DefaultParagraphFont"/>
    <w:link w:val="ListParagraph"/>
    <w:uiPriority w:val="34"/>
    <w:rsid w:val="00CC3B44"/>
    <w:rPr>
      <w:rFonts w:ascii="Arial" w:eastAsia="Arial" w:hAnsi="Arial" w:cs="Arial"/>
      <w:color w:val="000000"/>
      <w:szCs w:val="22"/>
      <w:lang w:val="en-AU"/>
    </w:rPr>
  </w:style>
  <w:style w:type="paragraph" w:styleId="CommentText">
    <w:name w:val="annotation text"/>
    <w:basedOn w:val="Normal"/>
    <w:link w:val="CommentTextChar"/>
    <w:uiPriority w:val="99"/>
    <w:locked/>
    <w:rsid w:val="00CC3B44"/>
    <w:rPr>
      <w:szCs w:val="20"/>
    </w:rPr>
  </w:style>
  <w:style w:type="character" w:customStyle="1" w:styleId="CommentTextChar">
    <w:name w:val="Comment Text Char"/>
    <w:basedOn w:val="DefaultParagraphFont"/>
    <w:link w:val="CommentText"/>
    <w:uiPriority w:val="99"/>
    <w:rsid w:val="00CC3B44"/>
    <w:rPr>
      <w:rFonts w:ascii="Arial" w:eastAsiaTheme="minorHAnsi" w:hAnsi="Arial" w:cstheme="minorBidi"/>
      <w:sz w:val="22"/>
      <w:lang w:val="en-AU"/>
    </w:rPr>
  </w:style>
  <w:style w:type="character" w:styleId="CommentReference">
    <w:name w:val="annotation reference"/>
    <w:basedOn w:val="DefaultParagraphFont"/>
    <w:uiPriority w:val="99"/>
    <w:unhideWhenUsed/>
    <w:locked/>
    <w:rsid w:val="00CC3B44"/>
    <w:rPr>
      <w:sz w:val="16"/>
      <w:szCs w:val="16"/>
    </w:rPr>
  </w:style>
  <w:style w:type="paragraph" w:customStyle="1" w:styleId="BodyoftextBulletPoint">
    <w:name w:val="Body of text – Bullet Point"/>
    <w:basedOn w:val="Normal"/>
    <w:link w:val="BodyoftextBulletPointChar"/>
    <w:qFormat/>
    <w:rsid w:val="007E6C71"/>
    <w:pPr>
      <w:numPr>
        <w:numId w:val="37"/>
      </w:numPr>
    </w:pPr>
  </w:style>
  <w:style w:type="character" w:customStyle="1" w:styleId="BodyoftextBulletPointChar">
    <w:name w:val="Body of text – Bullet Point Char"/>
    <w:basedOn w:val="DefaultParagraphFont"/>
    <w:link w:val="BodyoftextBulletPoint"/>
    <w:rsid w:val="007E6C71"/>
    <w:rPr>
      <w:rFonts w:asciiTheme="minorHAnsi" w:eastAsiaTheme="minorHAnsi" w:hAnsiTheme="minorHAnsi" w:cstheme="minorBidi"/>
      <w:sz w:val="22"/>
      <w:szCs w:val="22"/>
      <w:lang w:val="en-AU"/>
    </w:rPr>
  </w:style>
  <w:style w:type="table" w:customStyle="1" w:styleId="GBCATable1">
    <w:name w:val="GBCA Table1"/>
    <w:basedOn w:val="TableNormal"/>
    <w:next w:val="TableGrid"/>
    <w:rsid w:val="00370BAD"/>
    <w:pPr>
      <w:spacing w:before="120" w:after="120"/>
    </w:pPr>
    <w:rPr>
      <w:rFonts w:ascii="Arial" w:hAnsi="Arial"/>
      <w:sz w:val="18"/>
      <w:lang w:val="en-AU" w:eastAsia="en-AU"/>
    </w:rPr>
    <w:tblPr>
      <w:tblStyleRowBandSize w:val="1"/>
      <w:tblBorders>
        <w:top w:val="single" w:sz="24" w:space="0" w:color="1F497D" w:themeColor="text2"/>
        <w:bottom w:val="single" w:sz="12" w:space="0" w:color="1F497D" w:themeColor="text2"/>
        <w:insideH w:val="dotted" w:sz="4" w:space="0" w:color="1F497D" w:themeColor="text2"/>
      </w:tblBorders>
      <w:tblCellMar>
        <w:left w:w="0" w:type="dxa"/>
        <w:right w:w="0" w:type="dxa"/>
      </w:tblCellMar>
    </w:tblPr>
    <w:tcPr>
      <w:shd w:val="clear" w:color="auto" w:fill="auto"/>
      <w:vAlign w:val="center"/>
    </w:tcPr>
    <w:tblStylePr w:type="firstRow">
      <w:rPr>
        <w:rFonts w:ascii="Arial" w:hAnsi="Arial"/>
        <w:b/>
        <w:color w:val="auto"/>
        <w:sz w:val="28"/>
      </w:rPr>
    </w:tblStylePr>
    <w:tblStylePr w:type="firstCol">
      <w:rPr>
        <w:rFonts w:ascii="Arial" w:hAnsi="Arial"/>
        <w:b/>
        <w:sz w:val="22"/>
      </w:rPr>
    </w:tblStylePr>
    <w:tblStylePr w:type="band1Horz">
      <w:pPr>
        <w:jc w:val="left"/>
      </w:pPr>
      <w:tblPr/>
      <w:tcPr>
        <w:vAlign w:val="top"/>
      </w:tcPr>
    </w:tblStylePr>
  </w:style>
  <w:style w:type="character" w:customStyle="1" w:styleId="DocumentTextbody">
    <w:name w:val="Document Text (body)"/>
    <w:basedOn w:val="DefaultParagraphFont"/>
    <w:uiPriority w:val="1"/>
    <w:qFormat/>
    <w:rsid w:val="006C1E5A"/>
    <w:rPr>
      <w:color w:val="auto"/>
    </w:rPr>
  </w:style>
  <w:style w:type="paragraph" w:styleId="Header">
    <w:name w:val="header"/>
    <w:basedOn w:val="Normal"/>
    <w:link w:val="HeaderChar"/>
    <w:locked/>
    <w:rsid w:val="004D14FF"/>
    <w:pPr>
      <w:tabs>
        <w:tab w:val="center" w:pos="4513"/>
        <w:tab w:val="right" w:pos="9026"/>
      </w:tabs>
      <w:spacing w:after="0" w:line="240" w:lineRule="auto"/>
    </w:pPr>
  </w:style>
  <w:style w:type="character" w:customStyle="1" w:styleId="HeaderChar">
    <w:name w:val="Header Char"/>
    <w:basedOn w:val="DefaultParagraphFont"/>
    <w:link w:val="Header"/>
    <w:rsid w:val="004D14FF"/>
    <w:rPr>
      <w:rFonts w:ascii="Arial" w:eastAsia="Arial" w:hAnsi="Arial" w:cs="Arial"/>
      <w:color w:val="000000"/>
      <w:szCs w:val="22"/>
      <w:lang w:val="en-AU"/>
    </w:rPr>
  </w:style>
  <w:style w:type="paragraph" w:styleId="Footer">
    <w:name w:val="footer"/>
    <w:basedOn w:val="Normal"/>
    <w:link w:val="FooterChar"/>
    <w:locked/>
    <w:rsid w:val="004D14FF"/>
    <w:pPr>
      <w:tabs>
        <w:tab w:val="center" w:pos="4513"/>
        <w:tab w:val="right" w:pos="9026"/>
      </w:tabs>
      <w:spacing w:after="0" w:line="240" w:lineRule="auto"/>
    </w:pPr>
  </w:style>
  <w:style w:type="character" w:customStyle="1" w:styleId="FooterChar">
    <w:name w:val="Footer Char"/>
    <w:basedOn w:val="DefaultParagraphFont"/>
    <w:link w:val="Footer"/>
    <w:rsid w:val="004D14FF"/>
    <w:rPr>
      <w:rFonts w:ascii="Arial" w:eastAsia="Arial" w:hAnsi="Arial" w:cs="Arial"/>
      <w:color w:val="000000"/>
      <w:szCs w:val="22"/>
      <w:lang w:val="en-AU"/>
    </w:rPr>
  </w:style>
  <w:style w:type="paragraph" w:styleId="CommentSubject">
    <w:name w:val="annotation subject"/>
    <w:basedOn w:val="CommentText"/>
    <w:next w:val="CommentText"/>
    <w:link w:val="CommentSubjectChar"/>
    <w:semiHidden/>
    <w:unhideWhenUsed/>
    <w:locked/>
    <w:rsid w:val="00655957"/>
    <w:pPr>
      <w:spacing w:line="240" w:lineRule="auto"/>
    </w:pPr>
    <w:rPr>
      <w:b/>
      <w:bCs/>
      <w:sz w:val="20"/>
    </w:rPr>
  </w:style>
  <w:style w:type="character" w:customStyle="1" w:styleId="CommentSubjectChar">
    <w:name w:val="Comment Subject Char"/>
    <w:basedOn w:val="CommentTextChar"/>
    <w:link w:val="CommentSubject"/>
    <w:semiHidden/>
    <w:rsid w:val="00655957"/>
    <w:rPr>
      <w:rFonts w:asciiTheme="minorHAnsi" w:eastAsiaTheme="minorHAnsi" w:hAnsiTheme="minorHAnsi" w:cstheme="minorBidi"/>
      <w:b/>
      <w:bCs/>
      <w:sz w:val="22"/>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387979">
      <w:bodyDiv w:val="1"/>
      <w:marLeft w:val="0"/>
      <w:marRight w:val="0"/>
      <w:marTop w:val="0"/>
      <w:marBottom w:val="0"/>
      <w:divBdr>
        <w:top w:val="none" w:sz="0" w:space="0" w:color="auto"/>
        <w:left w:val="none" w:sz="0" w:space="0" w:color="auto"/>
        <w:bottom w:val="none" w:sz="0" w:space="0" w:color="auto"/>
        <w:right w:val="none" w:sz="0" w:space="0" w:color="auto"/>
      </w:divBdr>
    </w:div>
    <w:div w:id="913507654">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1C3597F76DEA4A8B37024205BF4B46" ma:contentTypeVersion="18" ma:contentTypeDescription="Create a new document." ma:contentTypeScope="" ma:versionID="fa8339f2c8f837c0687ffac34c054a51">
  <xsd:schema xmlns:xsd="http://www.w3.org/2001/XMLSchema" xmlns:xs="http://www.w3.org/2001/XMLSchema" xmlns:p="http://schemas.microsoft.com/office/2006/metadata/properties" xmlns:ns2="a5091d4f-8901-46df-85f4-029614b39d2e" xmlns:ns3="52985c86-f8c2-4ffb-9ed4-056f10e7bf99" targetNamespace="http://schemas.microsoft.com/office/2006/metadata/properties" ma:root="true" ma:fieldsID="a181e74e0a06ef7c4f3a8e811659aea5" ns2:_="" ns3:_="">
    <xsd:import namespace="a5091d4f-8901-46df-85f4-029614b39d2e"/>
    <xsd:import namespace="52985c86-f8c2-4ffb-9ed4-056f10e7bf99"/>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091d4f-8901-46df-85f4-029614b39d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f39ea20-3bab-4327-8f6b-3db4142d071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2985c86-f8c2-4ffb-9ed4-056f10e7bf9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f71b23a-5fce-4da9-9150-57ae8890a66e}" ma:internalName="TaxCatchAll" ma:showField="CatchAllData" ma:web="52985c86-f8c2-4ffb-9ed4-056f10e7bf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CHICAGO.XSL" StyleName="Chicago Fifteenth Edition"/>
</file>

<file path=customXml/item4.xml><?xml version="1.0" encoding="utf-8"?>
<p:properties xmlns:p="http://schemas.microsoft.com/office/2006/metadata/properties" xmlns:xsi="http://www.w3.org/2001/XMLSchema-instance" xmlns:pc="http://schemas.microsoft.com/office/infopath/2007/PartnerControls">
  <documentManagement>
    <TaxCatchAll xmlns="52985c86-f8c2-4ffb-9ed4-056f10e7bf99" xsi:nil="true"/>
    <lcf76f155ced4ddcb4097134ff3c332f xmlns="a5091d4f-8901-46df-85f4-029614b39d2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FE36D2C-74C0-4D4F-AAA3-332331D65A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091d4f-8901-46df-85f4-029614b39d2e"/>
    <ds:schemaRef ds:uri="52985c86-f8c2-4ffb-9ed4-056f10e7bf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7ED014-FBDD-45FE-8B2E-93CD020D5AA7}">
  <ds:schemaRefs>
    <ds:schemaRef ds:uri="http://schemas.microsoft.com/sharepoint/v3/contenttype/forms"/>
  </ds:schemaRefs>
</ds:datastoreItem>
</file>

<file path=customXml/itemProps3.xml><?xml version="1.0" encoding="utf-8"?>
<ds:datastoreItem xmlns:ds="http://schemas.openxmlformats.org/officeDocument/2006/customXml" ds:itemID="{F8BB079B-65B9-417C-8A0A-E521BD12C2EE}">
  <ds:schemaRefs>
    <ds:schemaRef ds:uri="http://schemas.openxmlformats.org/officeDocument/2006/bibliography"/>
  </ds:schemaRefs>
</ds:datastoreItem>
</file>

<file path=customXml/itemProps4.xml><?xml version="1.0" encoding="utf-8"?>
<ds:datastoreItem xmlns:ds="http://schemas.openxmlformats.org/officeDocument/2006/customXml" ds:itemID="{D0BD21AA-1471-4631-BBCE-85029E5461D3}">
  <ds:schemaRefs>
    <ds:schemaRef ds:uri="http://purl.org/dc/dcmitype/"/>
    <ds:schemaRef ds:uri="http://schemas.microsoft.com/office/2006/metadata/properties"/>
    <ds:schemaRef ds:uri="http://www.w3.org/XML/1998/namespace"/>
    <ds:schemaRef ds:uri="http://schemas.microsoft.com/office/2006/documentManagement/types"/>
    <ds:schemaRef ds:uri="52985c86-f8c2-4ffb-9ed4-056f10e7bf99"/>
    <ds:schemaRef ds:uri="http://purl.org/dc/elements/1.1/"/>
    <ds:schemaRef ds:uri="http://purl.org/dc/terms/"/>
    <ds:schemaRef ds:uri="http://schemas.microsoft.com/office/infopath/2007/PartnerControls"/>
    <ds:schemaRef ds:uri="http://schemas.openxmlformats.org/package/2006/metadata/core-properties"/>
    <ds:schemaRef ds:uri="a5091d4f-8901-46df-85f4-029614b39d2e"/>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7</Pages>
  <Words>992</Words>
  <Characters>5659</Characters>
  <Application>Microsoft Office Word</Application>
  <DocSecurity>0</DocSecurity>
  <Lines>47</Lines>
  <Paragraphs>13</Paragraphs>
  <ScaleCrop>false</ScaleCrop>
  <Company>Toshiba</Company>
  <LinksUpToDate>false</LinksUpToDate>
  <CharactersWithSpaces>6638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Josefin Bloom</cp:lastModifiedBy>
  <cp:revision>52</cp:revision>
  <cp:lastPrinted>1900-12-31T14:00:00Z</cp:lastPrinted>
  <dcterms:created xsi:type="dcterms:W3CDTF">2017-05-05T01:13:00Z</dcterms:created>
  <dcterms:modified xsi:type="dcterms:W3CDTF">2024-04-04T02:10:00Z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0x010100841C3597F76DEA4A8B37024205BF4B46</vt:lpwstr>
  </property>
  <property fmtid="{D5CDD505-2E9C-101B-9397-08002B2CF9AE}" pid="3" name="Order">
    <vt:r8>10600</vt:r8>
  </property>
  <property fmtid="{D5CDD505-2E9C-101B-9397-08002B2CF9AE}" pid="4" name="MediaServiceImageTags">
    <vt:lpwstr/>
  </property>
</Properties>
</file>